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E85EB" w14:textId="77777777" w:rsidR="00767149" w:rsidRPr="00A43F04" w:rsidRDefault="00513DC6" w:rsidP="000C3061">
      <w:pPr>
        <w:jc w:val="center"/>
        <w:rPr>
          <w:rFonts w:ascii="Verdana" w:hAnsi="Verdana" w:cs="Arial"/>
          <w:sz w:val="20"/>
          <w:szCs w:val="20"/>
        </w:rPr>
      </w:pPr>
      <w:r>
        <w:rPr>
          <w:rFonts w:ascii="Verdana" w:hAnsi="Verdana" w:cs="Arial"/>
          <w:b/>
          <w:bCs/>
          <w:sz w:val="20"/>
          <w:szCs w:val="20"/>
        </w:rPr>
        <w:t>ISTOTNE POSTANOWIENIA UMOWY</w:t>
      </w:r>
    </w:p>
    <w:p w14:paraId="27944A62" w14:textId="77777777" w:rsidR="007B3992" w:rsidRPr="00A43F04" w:rsidRDefault="007B3992" w:rsidP="00A43F04">
      <w:pPr>
        <w:pStyle w:val="Nagwek"/>
        <w:tabs>
          <w:tab w:val="left" w:pos="708"/>
        </w:tabs>
        <w:spacing w:line="360" w:lineRule="auto"/>
        <w:jc w:val="center"/>
        <w:rPr>
          <w:rFonts w:ascii="Verdana" w:hAnsi="Verdana"/>
          <w:b/>
          <w:bCs/>
        </w:rPr>
      </w:pPr>
    </w:p>
    <w:p w14:paraId="7EF66C69" w14:textId="77777777" w:rsidR="002E6BC5" w:rsidRPr="00A43F04" w:rsidRDefault="002E6BC5" w:rsidP="00A43F04">
      <w:pPr>
        <w:pStyle w:val="Nagwek"/>
        <w:tabs>
          <w:tab w:val="left" w:pos="708"/>
        </w:tabs>
        <w:spacing w:line="360" w:lineRule="auto"/>
        <w:jc w:val="center"/>
        <w:rPr>
          <w:rFonts w:ascii="Verdana" w:hAnsi="Verdana"/>
          <w:b/>
          <w:bCs/>
        </w:rPr>
      </w:pPr>
      <w:r w:rsidRPr="00A43F04">
        <w:rPr>
          <w:rFonts w:ascii="Verdana" w:hAnsi="Verdana"/>
          <w:b/>
          <w:bCs/>
        </w:rPr>
        <w:t>§ 1</w:t>
      </w:r>
    </w:p>
    <w:p w14:paraId="4EA9FE0A" w14:textId="77777777" w:rsidR="007608D4" w:rsidRPr="000C3061" w:rsidRDefault="002E6BC5" w:rsidP="006C6FDA">
      <w:pPr>
        <w:pStyle w:val="Tekstpodstawowy"/>
        <w:numPr>
          <w:ilvl w:val="0"/>
          <w:numId w:val="8"/>
        </w:numPr>
        <w:suppressAutoHyphens/>
        <w:spacing w:line="360" w:lineRule="auto"/>
        <w:ind w:left="284" w:hanging="284"/>
        <w:jc w:val="both"/>
        <w:rPr>
          <w:rFonts w:ascii="Verdana" w:hAnsi="Verdana"/>
          <w:sz w:val="20"/>
        </w:rPr>
      </w:pPr>
      <w:r w:rsidRPr="00A43F04">
        <w:rPr>
          <w:rFonts w:ascii="Verdana" w:hAnsi="Verdana"/>
          <w:sz w:val="20"/>
        </w:rPr>
        <w:t xml:space="preserve">Zamawiający zleca, a Wykonawca zobowiązuje się do wykonania zamówienia </w:t>
      </w:r>
      <w:r w:rsidR="004D2F13" w:rsidRPr="00A43F04">
        <w:rPr>
          <w:rFonts w:ascii="Verdana" w:hAnsi="Verdana"/>
          <w:sz w:val="20"/>
        </w:rPr>
        <w:t>pn.</w:t>
      </w:r>
      <w:r w:rsidR="00A06CC6" w:rsidRPr="00A43F04">
        <w:rPr>
          <w:rFonts w:ascii="Verdana" w:hAnsi="Verdana"/>
          <w:sz w:val="20"/>
        </w:rPr>
        <w:t>:</w:t>
      </w:r>
    </w:p>
    <w:p w14:paraId="6A83B63F" w14:textId="699F8F45" w:rsidR="002E6BC5" w:rsidRPr="00A43F04" w:rsidRDefault="001C7094" w:rsidP="009F08E8">
      <w:pPr>
        <w:spacing w:line="360" w:lineRule="auto"/>
        <w:ind w:left="284"/>
        <w:jc w:val="both"/>
        <w:rPr>
          <w:rFonts w:ascii="Verdana" w:hAnsi="Verdana"/>
          <w:sz w:val="20"/>
          <w:szCs w:val="20"/>
        </w:rPr>
      </w:pPr>
      <w:r w:rsidRPr="001C7094">
        <w:rPr>
          <w:rFonts w:ascii="Verdana" w:eastAsia="Calibri" w:hAnsi="Verdana"/>
          <w:b/>
          <w:bCs/>
          <w:sz w:val="20"/>
          <w:szCs w:val="20"/>
        </w:rPr>
        <w:t>„Opracowanie dokumentacji projektowej na budowę ekranu akustycznego w ciągu dr</w:t>
      </w:r>
      <w:r w:rsidR="00F32366">
        <w:rPr>
          <w:rFonts w:ascii="Verdana" w:eastAsia="Calibri" w:hAnsi="Verdana"/>
          <w:b/>
          <w:bCs/>
          <w:sz w:val="20"/>
          <w:szCs w:val="20"/>
        </w:rPr>
        <w:t>ogi krajowej nr 28 w m. Hurko ”,</w:t>
      </w:r>
      <w:r w:rsidR="00C81C3A">
        <w:rPr>
          <w:rFonts w:ascii="Verdana" w:hAnsi="Verdana"/>
          <w:b/>
          <w:sz w:val="20"/>
          <w:szCs w:val="20"/>
        </w:rPr>
        <w:t xml:space="preserve"> </w:t>
      </w:r>
      <w:r w:rsidR="002E6BC5" w:rsidRPr="00A43F04">
        <w:rPr>
          <w:rFonts w:ascii="Verdana" w:hAnsi="Verdana"/>
          <w:sz w:val="20"/>
          <w:szCs w:val="20"/>
        </w:rPr>
        <w:t>zwanego dalej „</w:t>
      </w:r>
      <w:r w:rsidR="002E6BC5" w:rsidRPr="00A43F04">
        <w:rPr>
          <w:rFonts w:ascii="Verdana" w:hAnsi="Verdana"/>
          <w:i/>
          <w:iCs/>
          <w:sz w:val="20"/>
          <w:szCs w:val="20"/>
        </w:rPr>
        <w:t>Przedmiotem Umowy”</w:t>
      </w:r>
      <w:r w:rsidR="002E6BC5" w:rsidRPr="00A43F04">
        <w:rPr>
          <w:rFonts w:ascii="Verdana" w:hAnsi="Verdana"/>
          <w:sz w:val="20"/>
          <w:szCs w:val="20"/>
        </w:rPr>
        <w:t xml:space="preserve"> lub „</w:t>
      </w:r>
      <w:r w:rsidR="002E6BC5" w:rsidRPr="00A43F04">
        <w:rPr>
          <w:rFonts w:ascii="Verdana" w:hAnsi="Verdana"/>
          <w:i/>
          <w:iCs/>
          <w:sz w:val="20"/>
          <w:szCs w:val="20"/>
        </w:rPr>
        <w:t>Usługą”</w:t>
      </w:r>
      <w:r w:rsidR="002E6BC5" w:rsidRPr="00A43F04">
        <w:rPr>
          <w:rFonts w:ascii="Verdana" w:hAnsi="Verdana"/>
          <w:sz w:val="20"/>
          <w:szCs w:val="20"/>
        </w:rPr>
        <w:t>.</w:t>
      </w:r>
    </w:p>
    <w:p w14:paraId="59F38F50" w14:textId="77777777" w:rsidR="002E6BC5" w:rsidRPr="00C81C3A" w:rsidRDefault="002E6BC5" w:rsidP="006C6FDA">
      <w:pPr>
        <w:pStyle w:val="Akapitzlist"/>
        <w:numPr>
          <w:ilvl w:val="0"/>
          <w:numId w:val="8"/>
        </w:numPr>
        <w:tabs>
          <w:tab w:val="left" w:pos="284"/>
          <w:tab w:val="num" w:pos="4320"/>
        </w:tabs>
        <w:suppressAutoHyphens/>
        <w:spacing w:after="0" w:line="360" w:lineRule="auto"/>
        <w:ind w:left="284" w:hanging="284"/>
        <w:jc w:val="both"/>
        <w:rPr>
          <w:rFonts w:ascii="Verdana" w:hAnsi="Verdana"/>
          <w:sz w:val="20"/>
          <w:szCs w:val="20"/>
        </w:rPr>
      </w:pPr>
      <w:r w:rsidRPr="00C81C3A">
        <w:rPr>
          <w:rFonts w:ascii="Verdana" w:hAnsi="Verdana"/>
          <w:sz w:val="20"/>
          <w:szCs w:val="20"/>
        </w:rPr>
        <w:t>Szczegółowo zakres i sposób wykonania Usług</w:t>
      </w:r>
      <w:r w:rsidR="00AA2663" w:rsidRPr="00C81C3A">
        <w:rPr>
          <w:rFonts w:ascii="Verdana" w:hAnsi="Verdana"/>
          <w:sz w:val="20"/>
          <w:szCs w:val="20"/>
        </w:rPr>
        <w:t xml:space="preserve">i określa niniejsza Umowa wraz </w:t>
      </w:r>
      <w:r w:rsidRPr="00C81C3A">
        <w:rPr>
          <w:rFonts w:ascii="Verdana" w:hAnsi="Verdana"/>
          <w:sz w:val="20"/>
          <w:szCs w:val="20"/>
        </w:rPr>
        <w:t>z</w:t>
      </w:r>
      <w:r w:rsidR="00C81C3A" w:rsidRPr="00A43F04">
        <w:rPr>
          <w:rFonts w:ascii="Verdana" w:hAnsi="Verdana"/>
          <w:sz w:val="20"/>
          <w:szCs w:val="20"/>
        </w:rPr>
        <w:t> </w:t>
      </w:r>
      <w:r w:rsidR="00C81C3A">
        <w:rPr>
          <w:rFonts w:ascii="Verdana" w:hAnsi="Verdana"/>
          <w:sz w:val="20"/>
          <w:szCs w:val="20"/>
        </w:rPr>
        <w:t xml:space="preserve"> </w:t>
      </w:r>
      <w:r w:rsidRPr="00C81C3A">
        <w:rPr>
          <w:rFonts w:ascii="Verdana" w:hAnsi="Verdana"/>
          <w:sz w:val="20"/>
          <w:szCs w:val="20"/>
        </w:rPr>
        <w:t>następującymi dokumentami sta</w:t>
      </w:r>
      <w:r w:rsidR="00C81C3A">
        <w:rPr>
          <w:rFonts w:ascii="Verdana" w:hAnsi="Verdana"/>
          <w:sz w:val="20"/>
          <w:szCs w:val="20"/>
        </w:rPr>
        <w:t>nowiącymi jej integralną część:</w:t>
      </w:r>
    </w:p>
    <w:p w14:paraId="6FCDD6A3" w14:textId="77777777" w:rsidR="002E6BC5" w:rsidRPr="00A43F04" w:rsidRDefault="002E6BC5" w:rsidP="009F08E8">
      <w:pPr>
        <w:spacing w:line="360" w:lineRule="auto"/>
        <w:ind w:left="1069" w:hanging="643"/>
        <w:jc w:val="both"/>
        <w:rPr>
          <w:rFonts w:ascii="Verdana" w:hAnsi="Verdana"/>
          <w:sz w:val="20"/>
          <w:szCs w:val="20"/>
        </w:rPr>
      </w:pPr>
      <w:r w:rsidRPr="00A43F04">
        <w:rPr>
          <w:rFonts w:ascii="Verdana" w:hAnsi="Verdana"/>
          <w:sz w:val="20"/>
          <w:szCs w:val="20"/>
        </w:rPr>
        <w:t>a)</w:t>
      </w:r>
      <w:r w:rsidR="0082348C" w:rsidRPr="00A43F04">
        <w:rPr>
          <w:rFonts w:ascii="Verdana" w:hAnsi="Verdana"/>
          <w:sz w:val="20"/>
          <w:szCs w:val="20"/>
        </w:rPr>
        <w:t xml:space="preserve"> </w:t>
      </w:r>
      <w:r w:rsidRPr="00A43F04">
        <w:rPr>
          <w:rFonts w:ascii="Verdana" w:hAnsi="Verdana"/>
          <w:sz w:val="20"/>
          <w:szCs w:val="20"/>
        </w:rPr>
        <w:t>Opis Przedmiotu Zamówienia</w:t>
      </w:r>
      <w:r w:rsidR="007438D4" w:rsidRPr="00A43F04">
        <w:rPr>
          <w:rFonts w:ascii="Verdana" w:hAnsi="Verdana"/>
          <w:sz w:val="20"/>
          <w:szCs w:val="20"/>
        </w:rPr>
        <w:t>,</w:t>
      </w:r>
    </w:p>
    <w:p w14:paraId="46B01E9B" w14:textId="129B73E8" w:rsidR="002E6BC5" w:rsidRPr="00A43F04" w:rsidRDefault="002E6BC5" w:rsidP="009F08E8">
      <w:pPr>
        <w:spacing w:line="360" w:lineRule="auto"/>
        <w:ind w:left="1069" w:hanging="643"/>
        <w:jc w:val="both"/>
        <w:rPr>
          <w:rFonts w:ascii="Verdana" w:hAnsi="Verdana"/>
          <w:sz w:val="20"/>
          <w:szCs w:val="20"/>
        </w:rPr>
      </w:pPr>
      <w:r w:rsidRPr="00A43F04">
        <w:rPr>
          <w:rFonts w:ascii="Verdana" w:hAnsi="Verdana"/>
          <w:sz w:val="20"/>
          <w:szCs w:val="20"/>
        </w:rPr>
        <w:t xml:space="preserve">b) </w:t>
      </w:r>
      <w:r w:rsidR="00CB6A83">
        <w:rPr>
          <w:rFonts w:ascii="Verdana" w:hAnsi="Verdana"/>
          <w:sz w:val="20"/>
          <w:szCs w:val="20"/>
        </w:rPr>
        <w:t>Oferta</w:t>
      </w:r>
      <w:r w:rsidRPr="00A43F04">
        <w:rPr>
          <w:rFonts w:ascii="Verdana" w:hAnsi="Verdana"/>
          <w:sz w:val="20"/>
          <w:szCs w:val="20"/>
        </w:rPr>
        <w:t xml:space="preserve"> Wykonawcy</w:t>
      </w:r>
      <w:r w:rsidR="007438D4" w:rsidRPr="00A43F04">
        <w:rPr>
          <w:rFonts w:ascii="Verdana" w:hAnsi="Verdana"/>
          <w:sz w:val="20"/>
          <w:szCs w:val="20"/>
        </w:rPr>
        <w:t>.</w:t>
      </w:r>
    </w:p>
    <w:p w14:paraId="7515B1B2" w14:textId="63229D10" w:rsidR="00BA744A" w:rsidRPr="000C3061" w:rsidRDefault="009F5B3C" w:rsidP="00D45088">
      <w:pPr>
        <w:spacing w:line="360" w:lineRule="auto"/>
        <w:ind w:left="284" w:hanging="284"/>
        <w:jc w:val="both"/>
        <w:rPr>
          <w:rFonts w:ascii="Verdana" w:hAnsi="Verdana"/>
          <w:sz w:val="20"/>
          <w:szCs w:val="20"/>
        </w:rPr>
      </w:pPr>
      <w:r w:rsidRPr="00A43F04">
        <w:rPr>
          <w:rFonts w:ascii="Verdana" w:hAnsi="Verdana"/>
          <w:sz w:val="20"/>
          <w:szCs w:val="20"/>
        </w:rPr>
        <w:t>3</w:t>
      </w:r>
      <w:r w:rsidR="00C81C3A">
        <w:rPr>
          <w:rFonts w:ascii="Verdana" w:hAnsi="Verdana"/>
          <w:sz w:val="20"/>
          <w:szCs w:val="20"/>
        </w:rPr>
        <w:t>.</w:t>
      </w:r>
      <w:r w:rsidR="00C81C3A">
        <w:rPr>
          <w:rFonts w:ascii="Verdana" w:hAnsi="Verdana"/>
          <w:sz w:val="20"/>
          <w:szCs w:val="20"/>
        </w:rPr>
        <w:tab/>
      </w:r>
      <w:r w:rsidR="002E6BC5" w:rsidRPr="00A43F04">
        <w:rPr>
          <w:rFonts w:ascii="Verdana" w:hAnsi="Verdana"/>
          <w:sz w:val="20"/>
          <w:szCs w:val="20"/>
        </w:rPr>
        <w:t xml:space="preserve">Wykonawca zobowiązuje się do wykonania Przedmiotu Umowy z należytą starannością i zgodnie z wymaganiami wskazanymi w dokumentach, o których mowa w ust. </w:t>
      </w:r>
      <w:r w:rsidR="002416D5" w:rsidRPr="00A43F04">
        <w:rPr>
          <w:rFonts w:ascii="Verdana" w:hAnsi="Verdana"/>
          <w:sz w:val="20"/>
          <w:szCs w:val="20"/>
        </w:rPr>
        <w:t>2</w:t>
      </w:r>
      <w:r w:rsidR="00F42152" w:rsidRPr="000C3061">
        <w:rPr>
          <w:rFonts w:ascii="Verdana" w:hAnsi="Verdana"/>
          <w:sz w:val="20"/>
          <w:szCs w:val="20"/>
        </w:rPr>
        <w:t xml:space="preserve">, </w:t>
      </w:r>
      <w:r w:rsidR="00F32366">
        <w:rPr>
          <w:rFonts w:ascii="Verdana" w:hAnsi="Verdana"/>
          <w:sz w:val="20"/>
          <w:szCs w:val="20"/>
        </w:rPr>
        <w:t xml:space="preserve">oraz w przypadku zaistnienia takiej konieczności </w:t>
      </w:r>
      <w:r w:rsidR="00CB6A83">
        <w:rPr>
          <w:rFonts w:ascii="Verdana" w:hAnsi="Verdana"/>
          <w:sz w:val="20"/>
          <w:szCs w:val="20"/>
        </w:rPr>
        <w:t>na</w:t>
      </w:r>
      <w:r w:rsidR="00F32366">
        <w:rPr>
          <w:rFonts w:ascii="Verdana" w:hAnsi="Verdana"/>
          <w:sz w:val="20"/>
          <w:szCs w:val="20"/>
        </w:rPr>
        <w:t xml:space="preserve"> </w:t>
      </w:r>
      <w:r w:rsidR="00F42152" w:rsidRPr="000C3061">
        <w:rPr>
          <w:rFonts w:ascii="Verdana" w:hAnsi="Verdana"/>
          <w:sz w:val="20"/>
          <w:szCs w:val="20"/>
        </w:rPr>
        <w:t>spotkaniach, rozprawach administracyj</w:t>
      </w:r>
      <w:r w:rsidR="00C81C3A" w:rsidRPr="000C3061">
        <w:rPr>
          <w:rFonts w:ascii="Verdana" w:hAnsi="Verdana"/>
          <w:sz w:val="20"/>
          <w:szCs w:val="20"/>
        </w:rPr>
        <w:t>nych na wezwanie Zamawiającego.</w:t>
      </w:r>
    </w:p>
    <w:p w14:paraId="5C4EDDFE" w14:textId="77777777" w:rsidR="00F42152" w:rsidRPr="000C3061" w:rsidRDefault="00F42152" w:rsidP="00A43F04">
      <w:pPr>
        <w:spacing w:line="360" w:lineRule="auto"/>
        <w:ind w:left="705" w:hanging="705"/>
        <w:jc w:val="both"/>
        <w:rPr>
          <w:rFonts w:ascii="Verdana" w:hAnsi="Verdana"/>
          <w:sz w:val="20"/>
          <w:szCs w:val="20"/>
        </w:rPr>
      </w:pPr>
    </w:p>
    <w:p w14:paraId="58A73B81" w14:textId="77777777" w:rsidR="002E6BC5" w:rsidRPr="000C3061" w:rsidRDefault="002E6BC5" w:rsidP="00A43F04">
      <w:pPr>
        <w:spacing w:after="120" w:line="360" w:lineRule="auto"/>
        <w:jc w:val="center"/>
        <w:rPr>
          <w:rFonts w:ascii="Verdana" w:hAnsi="Verdana"/>
          <w:b/>
          <w:bCs/>
          <w:sz w:val="20"/>
          <w:szCs w:val="20"/>
        </w:rPr>
      </w:pPr>
      <w:r w:rsidRPr="000C3061">
        <w:rPr>
          <w:rFonts w:ascii="Verdana" w:hAnsi="Verdana"/>
          <w:b/>
          <w:bCs/>
          <w:sz w:val="20"/>
          <w:szCs w:val="20"/>
        </w:rPr>
        <w:t>§ 2</w:t>
      </w:r>
    </w:p>
    <w:p w14:paraId="22A2A2BA" w14:textId="36319FCD" w:rsidR="002E6BC5" w:rsidRPr="000C3061" w:rsidRDefault="00C81C3A" w:rsidP="009F08E8">
      <w:pPr>
        <w:tabs>
          <w:tab w:val="left" w:pos="142"/>
        </w:tabs>
        <w:spacing w:line="360" w:lineRule="auto"/>
        <w:ind w:left="284" w:hanging="284"/>
        <w:jc w:val="both"/>
        <w:rPr>
          <w:rFonts w:ascii="Verdana" w:hAnsi="Verdana"/>
          <w:sz w:val="20"/>
          <w:szCs w:val="20"/>
        </w:rPr>
      </w:pPr>
      <w:r w:rsidRPr="000C3061">
        <w:rPr>
          <w:rFonts w:ascii="Verdana" w:hAnsi="Verdana"/>
          <w:sz w:val="20"/>
          <w:szCs w:val="20"/>
        </w:rPr>
        <w:t>1.</w:t>
      </w:r>
      <w:r w:rsidR="002E6BC5" w:rsidRPr="000C3061">
        <w:rPr>
          <w:rFonts w:ascii="Verdana" w:hAnsi="Verdana"/>
          <w:sz w:val="20"/>
          <w:szCs w:val="20"/>
        </w:rPr>
        <w:tab/>
        <w:t>Przedmiot Umowy zostanie zrealizowany w termi</w:t>
      </w:r>
      <w:r w:rsidR="005620DC" w:rsidRPr="000C3061">
        <w:rPr>
          <w:rFonts w:ascii="Verdana" w:hAnsi="Verdana"/>
          <w:sz w:val="20"/>
          <w:szCs w:val="20"/>
        </w:rPr>
        <w:t xml:space="preserve">nie </w:t>
      </w:r>
      <w:r w:rsidR="00E840E3">
        <w:rPr>
          <w:rFonts w:ascii="Verdana" w:hAnsi="Verdana"/>
          <w:sz w:val="20"/>
          <w:szCs w:val="20"/>
        </w:rPr>
        <w:t>5</w:t>
      </w:r>
      <w:r w:rsidR="00442561" w:rsidRPr="000C3061">
        <w:rPr>
          <w:rFonts w:ascii="Verdana" w:hAnsi="Verdana"/>
          <w:sz w:val="20"/>
          <w:szCs w:val="20"/>
        </w:rPr>
        <w:t xml:space="preserve"> miesięcy </w:t>
      </w:r>
      <w:r w:rsidRPr="000C3061">
        <w:rPr>
          <w:rFonts w:ascii="Verdana" w:hAnsi="Verdana"/>
          <w:sz w:val="20"/>
          <w:szCs w:val="20"/>
        </w:rPr>
        <w:t>od daty podpisania umowy.</w:t>
      </w:r>
    </w:p>
    <w:p w14:paraId="54496B66" w14:textId="561C27A2" w:rsidR="002E6BC5" w:rsidRPr="000C3061" w:rsidRDefault="00F42152" w:rsidP="009F08E8">
      <w:pPr>
        <w:tabs>
          <w:tab w:val="left" w:pos="567"/>
        </w:tabs>
        <w:autoSpaceDE w:val="0"/>
        <w:spacing w:line="360" w:lineRule="auto"/>
        <w:ind w:left="284" w:hanging="284"/>
        <w:jc w:val="both"/>
        <w:rPr>
          <w:rFonts w:ascii="Verdana" w:eastAsia="Verdana" w:hAnsi="Verdana"/>
          <w:sz w:val="20"/>
          <w:szCs w:val="20"/>
        </w:rPr>
      </w:pPr>
      <w:r w:rsidRPr="000C3061">
        <w:rPr>
          <w:rFonts w:ascii="Verdana" w:hAnsi="Verdana"/>
          <w:sz w:val="20"/>
          <w:szCs w:val="20"/>
        </w:rPr>
        <w:t>2</w:t>
      </w:r>
      <w:r w:rsidR="00C81C3A" w:rsidRPr="000C3061">
        <w:rPr>
          <w:rFonts w:ascii="Verdana" w:eastAsia="Verdana" w:hAnsi="Verdana"/>
          <w:sz w:val="20"/>
          <w:szCs w:val="20"/>
        </w:rPr>
        <w:t>.</w:t>
      </w:r>
      <w:r w:rsidR="002E6BC5" w:rsidRPr="000C3061">
        <w:rPr>
          <w:rFonts w:ascii="Verdana" w:eastAsia="Verdana" w:hAnsi="Verdana"/>
          <w:sz w:val="20"/>
          <w:szCs w:val="20"/>
        </w:rPr>
        <w:tab/>
        <w:t>Zamawiający wymaga, aby każde z poszczególnych Opracowań</w:t>
      </w:r>
      <w:r w:rsidR="00CB6A83">
        <w:rPr>
          <w:rFonts w:ascii="Verdana" w:eastAsia="Verdana" w:hAnsi="Verdana"/>
          <w:sz w:val="20"/>
          <w:szCs w:val="20"/>
        </w:rPr>
        <w:t>, stanowiących przedmiot umowy</w:t>
      </w:r>
      <w:r w:rsidR="002E6BC5" w:rsidRPr="000C3061">
        <w:rPr>
          <w:rFonts w:ascii="Verdana" w:eastAsia="Verdana" w:hAnsi="Verdana"/>
          <w:sz w:val="20"/>
          <w:szCs w:val="20"/>
        </w:rPr>
        <w:t>,</w:t>
      </w:r>
      <w:r w:rsidR="002E6BC5" w:rsidRPr="000C3061">
        <w:rPr>
          <w:rFonts w:ascii="Verdana" w:hAnsi="Verdana"/>
          <w:sz w:val="20"/>
          <w:szCs w:val="20"/>
        </w:rPr>
        <w:t xml:space="preserve"> </w:t>
      </w:r>
      <w:r w:rsidR="002E6BC5" w:rsidRPr="000C3061">
        <w:rPr>
          <w:rFonts w:ascii="Verdana" w:eastAsia="Verdana" w:hAnsi="Verdana"/>
          <w:sz w:val="20"/>
          <w:szCs w:val="20"/>
        </w:rPr>
        <w:t>zostało wykonane i</w:t>
      </w:r>
      <w:r w:rsidR="00C81C3A" w:rsidRPr="000C3061">
        <w:rPr>
          <w:rFonts w:ascii="Verdana" w:hAnsi="Verdana"/>
          <w:sz w:val="20"/>
          <w:szCs w:val="20"/>
        </w:rPr>
        <w:t xml:space="preserve">  </w:t>
      </w:r>
      <w:r w:rsidR="002E6BC5" w:rsidRPr="000C3061">
        <w:rPr>
          <w:rFonts w:ascii="Verdana" w:eastAsia="Verdana" w:hAnsi="Verdana"/>
          <w:sz w:val="20"/>
          <w:szCs w:val="20"/>
        </w:rPr>
        <w:t>przekazane w formie i ilości</w:t>
      </w:r>
      <w:r w:rsidR="00326C0F">
        <w:rPr>
          <w:rFonts w:ascii="Verdana" w:eastAsia="Verdana" w:hAnsi="Verdana"/>
          <w:sz w:val="20"/>
          <w:szCs w:val="20"/>
        </w:rPr>
        <w:t xml:space="preserve"> zgodnej z wymogami Opisu Przedmiotu Zamówienia. </w:t>
      </w:r>
    </w:p>
    <w:p w14:paraId="56E3EDB3" w14:textId="77777777" w:rsidR="00592D12"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3</w:t>
      </w:r>
      <w:r w:rsidR="00C81C3A">
        <w:rPr>
          <w:rFonts w:ascii="Verdana" w:hAnsi="Verdana"/>
          <w:sz w:val="20"/>
          <w:szCs w:val="20"/>
        </w:rPr>
        <w:t>.</w:t>
      </w:r>
      <w:r w:rsidR="002E6BC5" w:rsidRPr="00A43F04">
        <w:rPr>
          <w:rFonts w:ascii="Verdana" w:hAnsi="Verdana"/>
          <w:sz w:val="20"/>
          <w:szCs w:val="20"/>
        </w:rPr>
        <w:tab/>
      </w:r>
      <w:r w:rsidR="002E6BC5" w:rsidRPr="00A43F04">
        <w:rPr>
          <w:rFonts w:ascii="Verdana" w:eastAsia="Verdana" w:hAnsi="Verdana"/>
          <w:sz w:val="20"/>
          <w:szCs w:val="20"/>
        </w:rPr>
        <w:t>Wykonawca zobowiązany jest dołączyć do wykonanej D</w:t>
      </w:r>
      <w:r w:rsidR="002E6BC5" w:rsidRPr="00A43F04">
        <w:rPr>
          <w:rFonts w:ascii="Verdana" w:hAnsi="Verdana"/>
          <w:sz w:val="20"/>
          <w:szCs w:val="20"/>
        </w:rPr>
        <w:t xml:space="preserve">okumentacji </w:t>
      </w:r>
      <w:r w:rsidR="002E6BC5" w:rsidRPr="00A43F04">
        <w:rPr>
          <w:rFonts w:ascii="Verdana" w:eastAsia="Verdana" w:hAnsi="Verdana"/>
          <w:sz w:val="20"/>
          <w:szCs w:val="20"/>
        </w:rPr>
        <w:t xml:space="preserve">oświadczenie, że Opracowania są wykonane zgodnie z Umową, obowiązującymi przepisami prawa, odpowiednimi normami, wytycznymi oraz, że zostały wykonane w stanie kompletnym z punktu widzenia celu, któremu te </w:t>
      </w:r>
      <w:r w:rsidR="00E47341" w:rsidRPr="00A43F04">
        <w:rPr>
          <w:rFonts w:ascii="Verdana" w:eastAsia="Verdana" w:hAnsi="Verdana"/>
          <w:sz w:val="20"/>
          <w:szCs w:val="20"/>
        </w:rPr>
        <w:t>O</w:t>
      </w:r>
      <w:r w:rsidR="002E6BC5" w:rsidRPr="00A43F04">
        <w:rPr>
          <w:rFonts w:ascii="Verdana" w:eastAsia="Verdana" w:hAnsi="Verdana"/>
          <w:sz w:val="20"/>
          <w:szCs w:val="20"/>
        </w:rPr>
        <w:t>pracowania mają służyć.</w:t>
      </w:r>
    </w:p>
    <w:p w14:paraId="0122D861" w14:textId="77777777" w:rsidR="002E6BC5"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4</w:t>
      </w:r>
      <w:r w:rsidR="00C81C3A">
        <w:rPr>
          <w:rFonts w:ascii="Verdana" w:hAnsi="Verdana"/>
          <w:sz w:val="20"/>
          <w:szCs w:val="20"/>
        </w:rPr>
        <w:t>.</w:t>
      </w:r>
      <w:r w:rsidR="00592D12" w:rsidRPr="00A43F04">
        <w:rPr>
          <w:rFonts w:ascii="Verdana" w:hAnsi="Verdana"/>
          <w:sz w:val="20"/>
          <w:szCs w:val="20"/>
        </w:rPr>
        <w:tab/>
      </w:r>
      <w:r w:rsidR="002E6BC5" w:rsidRPr="00A43F04">
        <w:rPr>
          <w:rFonts w:ascii="Verdana" w:hAnsi="Verdana"/>
          <w:sz w:val="20"/>
          <w:szCs w:val="20"/>
        </w:rPr>
        <w:t xml:space="preserve">Oświadczenia, o których mowa w ust. </w:t>
      </w:r>
      <w:r w:rsidRPr="00A43F04">
        <w:rPr>
          <w:rFonts w:ascii="Verdana" w:hAnsi="Verdana"/>
          <w:sz w:val="20"/>
          <w:szCs w:val="20"/>
        </w:rPr>
        <w:t>3</w:t>
      </w:r>
      <w:r w:rsidR="002E6BC5" w:rsidRPr="00A43F04">
        <w:rPr>
          <w:rFonts w:ascii="Verdana" w:hAnsi="Verdana"/>
          <w:sz w:val="20"/>
          <w:szCs w:val="20"/>
        </w:rPr>
        <w:t xml:space="preserve">, są bezterminowe i nie mogą zostać odwołane. </w:t>
      </w:r>
    </w:p>
    <w:p w14:paraId="30D3A761" w14:textId="77777777" w:rsidR="00BA744A" w:rsidRPr="00A43F04" w:rsidRDefault="00F42152" w:rsidP="009F08E8">
      <w:pPr>
        <w:spacing w:line="360" w:lineRule="auto"/>
        <w:ind w:left="284" w:hanging="284"/>
        <w:jc w:val="both"/>
        <w:rPr>
          <w:rFonts w:ascii="Verdana" w:hAnsi="Verdana"/>
          <w:sz w:val="20"/>
          <w:szCs w:val="20"/>
        </w:rPr>
      </w:pPr>
      <w:r w:rsidRPr="00A43F04">
        <w:rPr>
          <w:rFonts w:ascii="Verdana" w:hAnsi="Verdana"/>
          <w:sz w:val="20"/>
          <w:szCs w:val="20"/>
        </w:rPr>
        <w:t>5</w:t>
      </w:r>
      <w:r w:rsidR="00C81C3A">
        <w:rPr>
          <w:rFonts w:ascii="Verdana" w:hAnsi="Verdana"/>
          <w:sz w:val="20"/>
          <w:szCs w:val="20"/>
        </w:rPr>
        <w:t>.</w:t>
      </w:r>
      <w:r w:rsidR="00DE337A" w:rsidRPr="00A43F04">
        <w:rPr>
          <w:rFonts w:ascii="Verdana" w:hAnsi="Verdana"/>
          <w:sz w:val="20"/>
          <w:szCs w:val="20"/>
        </w:rPr>
        <w:tab/>
        <w:t xml:space="preserve">Wykonawca w czasie wykonywania </w:t>
      </w:r>
      <w:r w:rsidR="00346154" w:rsidRPr="00A43F04">
        <w:rPr>
          <w:rFonts w:ascii="Verdana" w:hAnsi="Verdana"/>
          <w:sz w:val="20"/>
          <w:szCs w:val="20"/>
        </w:rPr>
        <w:t>P</w:t>
      </w:r>
      <w:r w:rsidR="00DE337A" w:rsidRPr="00A43F04">
        <w:rPr>
          <w:rFonts w:ascii="Verdana" w:hAnsi="Verdana"/>
          <w:sz w:val="20"/>
          <w:szCs w:val="20"/>
        </w:rPr>
        <w:t xml:space="preserve">rzedmiotu </w:t>
      </w:r>
      <w:r w:rsidR="00346154" w:rsidRPr="00A43F04">
        <w:rPr>
          <w:rFonts w:ascii="Verdana" w:hAnsi="Verdana"/>
          <w:sz w:val="20"/>
          <w:szCs w:val="20"/>
        </w:rPr>
        <w:t>U</w:t>
      </w:r>
      <w:r w:rsidR="00DE337A" w:rsidRPr="00A43F04">
        <w:rPr>
          <w:rFonts w:ascii="Verdana" w:hAnsi="Verdana"/>
          <w:sz w:val="20"/>
          <w:szCs w:val="20"/>
        </w:rPr>
        <w:t>mowy jest zobowiązany na każde żądanie Zamawiającego udzielać mu każdor</w:t>
      </w:r>
      <w:r w:rsidRPr="00A43F04">
        <w:rPr>
          <w:rFonts w:ascii="Verdana" w:hAnsi="Verdana"/>
          <w:sz w:val="20"/>
          <w:szCs w:val="20"/>
        </w:rPr>
        <w:t>azowo pisemnych wyjaśnień dot. p</w:t>
      </w:r>
      <w:r w:rsidR="00DE337A" w:rsidRPr="00A43F04">
        <w:rPr>
          <w:rFonts w:ascii="Verdana" w:hAnsi="Verdana"/>
          <w:sz w:val="20"/>
          <w:szCs w:val="20"/>
        </w:rPr>
        <w:t>rzebiegu prac w terminie do 5 dni roboczych od dn</w:t>
      </w:r>
      <w:r w:rsidR="00C81C3A">
        <w:rPr>
          <w:rFonts w:ascii="Verdana" w:hAnsi="Verdana"/>
          <w:sz w:val="20"/>
          <w:szCs w:val="20"/>
        </w:rPr>
        <w:t>ia otrzymania takiego żądania.</w:t>
      </w:r>
    </w:p>
    <w:p w14:paraId="42C8F92C" w14:textId="77777777" w:rsidR="00890455" w:rsidRPr="00A43F04" w:rsidRDefault="00890455" w:rsidP="00A43F04">
      <w:pPr>
        <w:spacing w:line="360" w:lineRule="auto"/>
        <w:ind w:left="360" w:hanging="360"/>
        <w:jc w:val="center"/>
        <w:rPr>
          <w:rFonts w:ascii="Verdana" w:hAnsi="Verdana"/>
          <w:sz w:val="20"/>
          <w:szCs w:val="20"/>
        </w:rPr>
      </w:pPr>
    </w:p>
    <w:p w14:paraId="330BF686" w14:textId="77777777" w:rsidR="002E6BC5" w:rsidRPr="00A43F04" w:rsidRDefault="002E6BC5" w:rsidP="00A43F04">
      <w:pPr>
        <w:spacing w:line="360" w:lineRule="auto"/>
        <w:ind w:left="360" w:hanging="360"/>
        <w:jc w:val="center"/>
        <w:rPr>
          <w:rFonts w:ascii="Verdana" w:hAnsi="Verdana"/>
          <w:b/>
          <w:bCs/>
          <w:sz w:val="20"/>
          <w:szCs w:val="20"/>
        </w:rPr>
      </w:pPr>
      <w:r w:rsidRPr="00A43F04">
        <w:rPr>
          <w:rFonts w:ascii="Verdana" w:hAnsi="Verdana"/>
          <w:b/>
          <w:bCs/>
          <w:sz w:val="20"/>
          <w:szCs w:val="20"/>
        </w:rPr>
        <w:t>§ 3</w:t>
      </w:r>
    </w:p>
    <w:p w14:paraId="6CFD3344" w14:textId="6575898E" w:rsidR="002E6BC5" w:rsidRPr="00A02E74" w:rsidRDefault="00AA2663" w:rsidP="006C6FDA">
      <w:pPr>
        <w:numPr>
          <w:ilvl w:val="0"/>
          <w:numId w:val="1"/>
        </w:numPr>
        <w:tabs>
          <w:tab w:val="left" w:pos="284"/>
        </w:tabs>
        <w:suppressAutoHyphens/>
        <w:spacing w:line="360" w:lineRule="auto"/>
        <w:ind w:left="284" w:hanging="284"/>
        <w:jc w:val="both"/>
        <w:rPr>
          <w:rFonts w:ascii="Verdana" w:hAnsi="Verdana"/>
          <w:position w:val="2"/>
          <w:sz w:val="20"/>
          <w:szCs w:val="20"/>
        </w:rPr>
      </w:pPr>
      <w:r w:rsidRPr="00A43F04">
        <w:rPr>
          <w:rFonts w:ascii="Verdana" w:hAnsi="Verdana"/>
          <w:position w:val="2"/>
          <w:sz w:val="20"/>
          <w:szCs w:val="20"/>
        </w:rPr>
        <w:t>Wynagrodzenie</w:t>
      </w:r>
      <w:r w:rsidR="002E6BC5" w:rsidRPr="00A02E74">
        <w:rPr>
          <w:rFonts w:ascii="Verdana" w:hAnsi="Verdana"/>
          <w:position w:val="2"/>
          <w:sz w:val="20"/>
          <w:szCs w:val="20"/>
        </w:rPr>
        <w:t xml:space="preserve"> </w:t>
      </w:r>
      <w:r w:rsidR="00592D12" w:rsidRPr="00A02E74">
        <w:rPr>
          <w:rFonts w:ascii="Verdana" w:hAnsi="Verdana"/>
          <w:position w:val="2"/>
          <w:sz w:val="20"/>
          <w:szCs w:val="20"/>
        </w:rPr>
        <w:t xml:space="preserve">ryczałtowe </w:t>
      </w:r>
      <w:r w:rsidR="002E6BC5" w:rsidRPr="00A02E74">
        <w:rPr>
          <w:rFonts w:ascii="Verdana" w:hAnsi="Verdana"/>
          <w:position w:val="2"/>
          <w:sz w:val="20"/>
          <w:szCs w:val="20"/>
        </w:rPr>
        <w:t>za wykonanie Przedmiotu Umowy określonego w §</w:t>
      </w:r>
      <w:r w:rsidR="00CB6A83">
        <w:rPr>
          <w:rFonts w:ascii="Verdana" w:hAnsi="Verdana"/>
          <w:position w:val="2"/>
          <w:sz w:val="20"/>
          <w:szCs w:val="20"/>
        </w:rPr>
        <w:t xml:space="preserve"> </w:t>
      </w:r>
      <w:r w:rsidR="002E6BC5" w:rsidRPr="00A02E74">
        <w:rPr>
          <w:rFonts w:ascii="Verdana" w:hAnsi="Verdana"/>
          <w:position w:val="2"/>
          <w:sz w:val="20"/>
          <w:szCs w:val="20"/>
        </w:rPr>
        <w:t>1 Strony ustalają na łączną kwotę netto:</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9F08E8">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plus podatek VAT</w:t>
      </w:r>
      <w:r w:rsidR="00C81C3A">
        <w:rPr>
          <w:rFonts w:ascii="Verdana" w:hAnsi="Verdana"/>
          <w:position w:val="2"/>
          <w:sz w:val="20"/>
          <w:szCs w:val="20"/>
        </w:rPr>
        <w:t xml:space="preserve"> </w:t>
      </w:r>
      <w:r w:rsidR="00131C6E" w:rsidRPr="00A02E74">
        <w:rPr>
          <w:rFonts w:ascii="Verdana" w:hAnsi="Verdana"/>
          <w:position w:val="2"/>
          <w:sz w:val="20"/>
          <w:szCs w:val="20"/>
        </w:rPr>
        <w:t>23%</w:t>
      </w:r>
      <w:r w:rsidR="002E6BC5" w:rsidRPr="00A02E74">
        <w:rPr>
          <w:rFonts w:ascii="Verdana" w:hAnsi="Verdana"/>
          <w:position w:val="2"/>
          <w:sz w:val="20"/>
          <w:szCs w:val="20"/>
        </w:rPr>
        <w:t xml:space="preserve"> w</w:t>
      </w:r>
      <w:r w:rsidR="000C3061" w:rsidRPr="00A43F04">
        <w:rPr>
          <w:rFonts w:ascii="Verdana" w:hAnsi="Verdana"/>
          <w:sz w:val="20"/>
          <w:szCs w:val="20"/>
        </w:rPr>
        <w:t> </w:t>
      </w:r>
      <w:r w:rsidR="000C3061">
        <w:rPr>
          <w:rFonts w:ascii="Verdana" w:hAnsi="Verdana"/>
          <w:sz w:val="20"/>
          <w:szCs w:val="20"/>
        </w:rPr>
        <w:t xml:space="preserve"> </w:t>
      </w:r>
      <w:r w:rsidR="002E6BC5" w:rsidRPr="00A02E74">
        <w:rPr>
          <w:rFonts w:ascii="Verdana" w:hAnsi="Verdana"/>
          <w:position w:val="2"/>
          <w:sz w:val="20"/>
          <w:szCs w:val="20"/>
        </w:rPr>
        <w:t>wysokości:</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c</w:t>
      </w:r>
      <w:r w:rsidR="00C81C3A">
        <w:rPr>
          <w:rFonts w:ascii="Verdana" w:hAnsi="Verdana"/>
          <w:position w:val="2"/>
          <w:sz w:val="20"/>
          <w:szCs w:val="20"/>
        </w:rPr>
        <w:t>o łącznie stanowi kwotę brutto:……</w:t>
      </w:r>
      <w:r w:rsidR="009F08E8">
        <w:rPr>
          <w:rFonts w:ascii="Verdana" w:hAnsi="Verdana"/>
          <w:position w:val="2"/>
          <w:sz w:val="20"/>
          <w:szCs w:val="20"/>
        </w:rPr>
        <w:t>…</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2E6BC5" w:rsidRPr="00A02E74">
        <w:rPr>
          <w:rFonts w:ascii="Verdana" w:hAnsi="Verdana"/>
          <w:position w:val="2"/>
          <w:sz w:val="20"/>
          <w:szCs w:val="20"/>
        </w:rPr>
        <w:t xml:space="preserve">(słownie złotych brutto: </w:t>
      </w:r>
      <w:r w:rsidR="00C81C3A">
        <w:rPr>
          <w:rFonts w:ascii="Verdana" w:hAnsi="Verdana"/>
          <w:position w:val="2"/>
          <w:sz w:val="20"/>
          <w:szCs w:val="20"/>
        </w:rPr>
        <w:t>………………………………</w:t>
      </w:r>
      <w:r w:rsidR="009F08E8">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w:t>
      </w:r>
      <w:r w:rsidR="000C3061">
        <w:rPr>
          <w:rFonts w:ascii="Verdana" w:hAnsi="Verdana"/>
          <w:position w:val="2"/>
          <w:sz w:val="20"/>
          <w:szCs w:val="20"/>
        </w:rPr>
        <w:t>.</w:t>
      </w:r>
      <w:r w:rsidR="00C81C3A">
        <w:rPr>
          <w:rFonts w:ascii="Verdana" w:hAnsi="Verdana"/>
          <w:position w:val="2"/>
          <w:sz w:val="20"/>
          <w:szCs w:val="20"/>
        </w:rPr>
        <w:t xml:space="preserve">….….) </w:t>
      </w:r>
      <w:r w:rsidR="002E6BC5" w:rsidRPr="00A02E74">
        <w:rPr>
          <w:rFonts w:ascii="Verdana" w:hAnsi="Verdana"/>
          <w:position w:val="2"/>
          <w:sz w:val="20"/>
          <w:szCs w:val="20"/>
        </w:rPr>
        <w:t>zgodnie ze złożoną ofertą Wykonawcy</w:t>
      </w:r>
      <w:r w:rsidR="00DF0252" w:rsidRPr="00A02E74">
        <w:rPr>
          <w:rFonts w:ascii="Verdana" w:hAnsi="Verdana"/>
          <w:position w:val="2"/>
          <w:sz w:val="20"/>
          <w:szCs w:val="20"/>
        </w:rPr>
        <w:t>.</w:t>
      </w:r>
    </w:p>
    <w:p w14:paraId="48A4A792" w14:textId="7B4ADAA8" w:rsidR="002E6BC5" w:rsidRPr="00A43F04" w:rsidRDefault="00C81C3A" w:rsidP="009F08E8">
      <w:pPr>
        <w:tabs>
          <w:tab w:val="left" w:pos="284"/>
        </w:tabs>
        <w:spacing w:line="360" w:lineRule="auto"/>
        <w:ind w:left="284" w:hanging="284"/>
        <w:jc w:val="both"/>
        <w:rPr>
          <w:rFonts w:ascii="Verdana" w:hAnsi="Verdana"/>
          <w:sz w:val="20"/>
          <w:szCs w:val="20"/>
        </w:rPr>
      </w:pPr>
      <w:r>
        <w:rPr>
          <w:rFonts w:ascii="Verdana" w:hAnsi="Verdana"/>
          <w:sz w:val="20"/>
          <w:szCs w:val="20"/>
        </w:rPr>
        <w:lastRenderedPageBreak/>
        <w:t>2.</w:t>
      </w:r>
      <w:r w:rsidR="002E6BC5" w:rsidRPr="00A43F04">
        <w:rPr>
          <w:rFonts w:ascii="Verdana" w:hAnsi="Verdana"/>
          <w:sz w:val="20"/>
          <w:szCs w:val="20"/>
        </w:rPr>
        <w:tab/>
        <w:t xml:space="preserve">Wynagrodzenie, </w:t>
      </w:r>
      <w:r w:rsidR="009F5B3C" w:rsidRPr="00A43F04">
        <w:rPr>
          <w:rFonts w:ascii="Verdana" w:hAnsi="Verdana"/>
          <w:sz w:val="20"/>
          <w:szCs w:val="20"/>
        </w:rPr>
        <w:t>o którym mowa w ust. 1</w:t>
      </w:r>
      <w:r w:rsidR="00CB6A83">
        <w:rPr>
          <w:rFonts w:ascii="Verdana" w:hAnsi="Verdana"/>
          <w:sz w:val="20"/>
          <w:szCs w:val="20"/>
        </w:rPr>
        <w:t>,</w:t>
      </w:r>
      <w:r w:rsidR="009F5B3C" w:rsidRPr="00A43F04">
        <w:rPr>
          <w:rFonts w:ascii="Verdana" w:hAnsi="Verdana"/>
          <w:sz w:val="20"/>
          <w:szCs w:val="20"/>
        </w:rPr>
        <w:t xml:space="preserve"> obejmuje </w:t>
      </w:r>
      <w:r>
        <w:rPr>
          <w:rFonts w:ascii="Verdana" w:hAnsi="Verdana"/>
          <w:sz w:val="20"/>
          <w:szCs w:val="20"/>
        </w:rPr>
        <w:t xml:space="preserve">wynagrodzenie za przeniesienie </w:t>
      </w:r>
      <w:r w:rsidR="002E6BC5" w:rsidRPr="00A43F04">
        <w:rPr>
          <w:rFonts w:ascii="Verdana" w:hAnsi="Verdana"/>
          <w:sz w:val="20"/>
          <w:szCs w:val="20"/>
        </w:rPr>
        <w:t>majątkowych p</w:t>
      </w:r>
      <w:r w:rsidR="009F5B3C" w:rsidRPr="00A43F04">
        <w:rPr>
          <w:rFonts w:ascii="Verdana" w:hAnsi="Verdana"/>
          <w:sz w:val="20"/>
          <w:szCs w:val="20"/>
        </w:rPr>
        <w:t xml:space="preserve">raw autorskich do sporządzonej </w:t>
      </w:r>
      <w:r>
        <w:rPr>
          <w:rFonts w:ascii="Verdana" w:hAnsi="Verdana"/>
          <w:sz w:val="20"/>
          <w:szCs w:val="20"/>
        </w:rPr>
        <w:t xml:space="preserve">w ramach niniejszej Umowy </w:t>
      </w:r>
      <w:r w:rsidR="009F5B3C" w:rsidRPr="00A43F04">
        <w:rPr>
          <w:rFonts w:ascii="Verdana" w:hAnsi="Verdana"/>
          <w:sz w:val="20"/>
          <w:szCs w:val="20"/>
        </w:rPr>
        <w:t>d</w:t>
      </w:r>
      <w:r w:rsidR="002E6BC5" w:rsidRPr="00A43F04">
        <w:rPr>
          <w:rFonts w:ascii="Verdana" w:hAnsi="Verdana"/>
          <w:sz w:val="20"/>
          <w:szCs w:val="20"/>
        </w:rPr>
        <w:t xml:space="preserve">okumentacji </w:t>
      </w:r>
      <w:r w:rsidR="009F5B3C" w:rsidRPr="00A43F04">
        <w:rPr>
          <w:rFonts w:ascii="Verdana" w:hAnsi="Verdana"/>
          <w:sz w:val="20"/>
          <w:szCs w:val="20"/>
        </w:rPr>
        <w:t>(</w:t>
      </w:r>
      <w:r w:rsidR="00E47341" w:rsidRPr="00A43F04">
        <w:rPr>
          <w:rFonts w:ascii="Verdana" w:hAnsi="Verdana"/>
          <w:sz w:val="20"/>
          <w:szCs w:val="20"/>
        </w:rPr>
        <w:t>O</w:t>
      </w:r>
      <w:r w:rsidR="009F5B3C" w:rsidRPr="00A43F04">
        <w:rPr>
          <w:rFonts w:ascii="Verdana" w:hAnsi="Verdana"/>
          <w:sz w:val="20"/>
          <w:szCs w:val="20"/>
        </w:rPr>
        <w:t>pracowa</w:t>
      </w:r>
      <w:r>
        <w:rPr>
          <w:rFonts w:ascii="Verdana" w:hAnsi="Verdana"/>
          <w:sz w:val="20"/>
          <w:szCs w:val="20"/>
        </w:rPr>
        <w:t>nia</w:t>
      </w:r>
      <w:r w:rsidR="009F5B3C" w:rsidRPr="00A43F04">
        <w:rPr>
          <w:rFonts w:ascii="Verdana" w:hAnsi="Verdana"/>
          <w:sz w:val="20"/>
          <w:szCs w:val="20"/>
        </w:rPr>
        <w:t xml:space="preserve">) </w:t>
      </w:r>
      <w:r w:rsidR="002E6BC5" w:rsidRPr="00A43F04">
        <w:rPr>
          <w:rFonts w:ascii="Verdana" w:hAnsi="Verdana"/>
          <w:sz w:val="20"/>
          <w:szCs w:val="20"/>
        </w:rPr>
        <w:t xml:space="preserve">oraz udzielenie zezwoleń na wykonywanie praw </w:t>
      </w:r>
      <w:r>
        <w:rPr>
          <w:rFonts w:ascii="Verdana" w:hAnsi="Verdana"/>
          <w:sz w:val="20"/>
          <w:szCs w:val="20"/>
        </w:rPr>
        <w:t>zależnych.</w:t>
      </w:r>
    </w:p>
    <w:p w14:paraId="6FBD6D38" w14:textId="77777777" w:rsidR="002E6BC5" w:rsidRPr="00A43F04" w:rsidRDefault="00C81C3A" w:rsidP="009F08E8">
      <w:pPr>
        <w:tabs>
          <w:tab w:val="left" w:pos="284"/>
        </w:tabs>
        <w:spacing w:line="360" w:lineRule="auto"/>
        <w:ind w:left="284" w:hanging="284"/>
        <w:jc w:val="both"/>
        <w:rPr>
          <w:rFonts w:ascii="Verdana" w:hAnsi="Verdana"/>
          <w:sz w:val="20"/>
          <w:szCs w:val="20"/>
        </w:rPr>
      </w:pPr>
      <w:r>
        <w:rPr>
          <w:rFonts w:ascii="Verdana" w:hAnsi="Verdana"/>
          <w:sz w:val="20"/>
          <w:szCs w:val="20"/>
        </w:rPr>
        <w:t>3.</w:t>
      </w:r>
      <w:r w:rsidR="002E6BC5" w:rsidRPr="00A43F04">
        <w:rPr>
          <w:rFonts w:ascii="Verdana" w:hAnsi="Verdana"/>
          <w:sz w:val="20"/>
          <w:szCs w:val="20"/>
        </w:rPr>
        <w:tab/>
        <w:t xml:space="preserve">Wynagrodzenie, o którym mowa w ust. 1 płatne będzie </w:t>
      </w:r>
      <w:r w:rsidR="00DE337A" w:rsidRPr="00A43F04">
        <w:rPr>
          <w:rFonts w:ascii="Verdana" w:hAnsi="Verdana"/>
          <w:sz w:val="20"/>
          <w:szCs w:val="20"/>
        </w:rPr>
        <w:t xml:space="preserve">zgodnie z </w:t>
      </w:r>
      <w:r w:rsidR="00AF63C9" w:rsidRPr="00A43F04">
        <w:rPr>
          <w:rFonts w:ascii="Verdana" w:hAnsi="Verdana"/>
          <w:sz w:val="20"/>
          <w:szCs w:val="20"/>
        </w:rPr>
        <w:t>Formularzem cenowym</w:t>
      </w:r>
      <w:r w:rsidR="002E6BC5" w:rsidRPr="00A43F04">
        <w:rPr>
          <w:rFonts w:ascii="Verdana" w:hAnsi="Verdana"/>
          <w:sz w:val="20"/>
          <w:szCs w:val="20"/>
        </w:rPr>
        <w:t>, na podstawie faktur</w:t>
      </w:r>
      <w:r w:rsidR="00F42152" w:rsidRPr="00A43F04">
        <w:rPr>
          <w:rFonts w:ascii="Verdana" w:hAnsi="Verdana"/>
          <w:sz w:val="20"/>
          <w:szCs w:val="20"/>
        </w:rPr>
        <w:t>y</w:t>
      </w:r>
      <w:r w:rsidR="002E6BC5" w:rsidRPr="00A43F04">
        <w:rPr>
          <w:rFonts w:ascii="Verdana" w:hAnsi="Verdana"/>
          <w:sz w:val="20"/>
          <w:szCs w:val="20"/>
        </w:rPr>
        <w:t xml:space="preserve"> VAT wystawion</w:t>
      </w:r>
      <w:r w:rsidR="00F42152" w:rsidRPr="00A43F04">
        <w:rPr>
          <w:rFonts w:ascii="Verdana" w:hAnsi="Verdana"/>
          <w:sz w:val="20"/>
          <w:szCs w:val="20"/>
        </w:rPr>
        <w:t>ej</w:t>
      </w:r>
      <w:r w:rsidR="002E6BC5" w:rsidRPr="00A43F04">
        <w:rPr>
          <w:rFonts w:ascii="Verdana" w:hAnsi="Verdana"/>
          <w:sz w:val="20"/>
          <w:szCs w:val="20"/>
        </w:rPr>
        <w:t xml:space="preserve"> przez Wykonawcę. </w:t>
      </w:r>
    </w:p>
    <w:p w14:paraId="5113EDBC" w14:textId="77777777" w:rsidR="002E6BC5" w:rsidRPr="00A43F04" w:rsidRDefault="00C81C3A" w:rsidP="009F08E8">
      <w:pPr>
        <w:pStyle w:val="Tekstpodstawowy21"/>
        <w:tabs>
          <w:tab w:val="left" w:pos="284"/>
          <w:tab w:val="left" w:pos="360"/>
        </w:tabs>
        <w:spacing w:after="0" w:line="360" w:lineRule="auto"/>
        <w:ind w:left="284" w:hanging="284"/>
        <w:jc w:val="both"/>
        <w:rPr>
          <w:rFonts w:ascii="Verdana" w:hAnsi="Verdana"/>
          <w:sz w:val="20"/>
          <w:szCs w:val="20"/>
        </w:rPr>
      </w:pPr>
      <w:r>
        <w:rPr>
          <w:rFonts w:ascii="Verdana" w:hAnsi="Verdana"/>
          <w:sz w:val="20"/>
          <w:szCs w:val="20"/>
        </w:rPr>
        <w:t>4.</w:t>
      </w:r>
      <w:r w:rsidR="002E6BC5" w:rsidRPr="00A43F04">
        <w:rPr>
          <w:rFonts w:ascii="Verdana" w:hAnsi="Verdana"/>
          <w:sz w:val="20"/>
          <w:szCs w:val="20"/>
        </w:rPr>
        <w:tab/>
        <w:t>Podstawą do wystawienia faktur</w:t>
      </w:r>
      <w:r w:rsidR="00F42152" w:rsidRPr="00A43F04">
        <w:rPr>
          <w:rFonts w:ascii="Verdana" w:hAnsi="Verdana"/>
          <w:sz w:val="20"/>
          <w:szCs w:val="20"/>
        </w:rPr>
        <w:t>y</w:t>
      </w:r>
      <w:r w:rsidR="002E6BC5" w:rsidRPr="00A43F04">
        <w:rPr>
          <w:rFonts w:ascii="Verdana" w:hAnsi="Verdana"/>
          <w:sz w:val="20"/>
          <w:szCs w:val="20"/>
        </w:rPr>
        <w:t xml:space="preserve"> będ</w:t>
      </w:r>
      <w:r w:rsidR="00F42152" w:rsidRPr="00A43F04">
        <w:rPr>
          <w:rFonts w:ascii="Verdana" w:hAnsi="Verdana"/>
          <w:sz w:val="20"/>
          <w:szCs w:val="20"/>
        </w:rPr>
        <w:t>zie</w:t>
      </w:r>
      <w:r w:rsidR="002E6BC5" w:rsidRPr="00A43F04">
        <w:rPr>
          <w:rFonts w:ascii="Verdana" w:hAnsi="Verdana"/>
          <w:sz w:val="20"/>
          <w:szCs w:val="20"/>
        </w:rPr>
        <w:t xml:space="preserve"> </w:t>
      </w:r>
      <w:r w:rsidR="007D3A9D" w:rsidRPr="00A43F04">
        <w:rPr>
          <w:rFonts w:ascii="Verdana" w:hAnsi="Verdana"/>
          <w:sz w:val="20"/>
          <w:szCs w:val="20"/>
        </w:rPr>
        <w:t xml:space="preserve">protokół </w:t>
      </w:r>
      <w:r w:rsidR="002E6BC5" w:rsidRPr="00A43F04">
        <w:rPr>
          <w:rFonts w:ascii="Verdana" w:hAnsi="Verdana"/>
          <w:sz w:val="20"/>
          <w:szCs w:val="20"/>
        </w:rPr>
        <w:t>zdawczo-</w:t>
      </w:r>
      <w:r w:rsidR="007D3A9D" w:rsidRPr="00A43F04">
        <w:rPr>
          <w:rFonts w:ascii="Verdana" w:hAnsi="Verdana"/>
          <w:sz w:val="20"/>
          <w:szCs w:val="20"/>
        </w:rPr>
        <w:t>odbiorczy</w:t>
      </w:r>
      <w:r w:rsidR="002E6BC5" w:rsidRPr="00A43F04">
        <w:rPr>
          <w:rFonts w:ascii="Verdana" w:hAnsi="Verdana"/>
          <w:sz w:val="20"/>
          <w:szCs w:val="20"/>
        </w:rPr>
        <w:t>, podpisan</w:t>
      </w:r>
      <w:r w:rsidR="00F42152" w:rsidRPr="00A43F04">
        <w:rPr>
          <w:rFonts w:ascii="Verdana" w:hAnsi="Verdana"/>
          <w:sz w:val="20"/>
          <w:szCs w:val="20"/>
        </w:rPr>
        <w:t>y</w:t>
      </w:r>
      <w:r w:rsidR="002E6BC5" w:rsidRPr="00A43F04">
        <w:rPr>
          <w:rFonts w:ascii="Verdana" w:hAnsi="Verdana"/>
          <w:sz w:val="20"/>
          <w:szCs w:val="20"/>
        </w:rPr>
        <w:t xml:space="preserve"> bez zastrzeżeń przez upoważnionych przedstawicie</w:t>
      </w:r>
      <w:r>
        <w:rPr>
          <w:rFonts w:ascii="Verdana" w:hAnsi="Verdana"/>
          <w:sz w:val="20"/>
          <w:szCs w:val="20"/>
        </w:rPr>
        <w:t>li Zamawiającego i Wykonawcy.</w:t>
      </w:r>
    </w:p>
    <w:p w14:paraId="049430D3" w14:textId="77777777" w:rsidR="002E6BC5" w:rsidRPr="00A43F04" w:rsidRDefault="00C81C3A" w:rsidP="009F08E8">
      <w:pPr>
        <w:spacing w:line="360" w:lineRule="auto"/>
        <w:ind w:left="284" w:hanging="284"/>
        <w:jc w:val="both"/>
        <w:rPr>
          <w:rFonts w:ascii="Verdana" w:hAnsi="Verdana"/>
          <w:sz w:val="20"/>
          <w:szCs w:val="20"/>
        </w:rPr>
      </w:pPr>
      <w:r>
        <w:rPr>
          <w:rFonts w:ascii="Verdana" w:hAnsi="Verdana"/>
          <w:sz w:val="20"/>
          <w:szCs w:val="20"/>
        </w:rPr>
        <w:t>5.</w:t>
      </w:r>
      <w:r w:rsidR="002E6BC5" w:rsidRPr="00A43F04">
        <w:rPr>
          <w:rFonts w:ascii="Verdana" w:hAnsi="Verdana"/>
          <w:sz w:val="20"/>
          <w:szCs w:val="20"/>
        </w:rPr>
        <w:tab/>
        <w:t xml:space="preserve">Należności z tytułu faktur będą płatne przez Zamawiającego przelewem na konto Wykonawcy w </w:t>
      </w:r>
      <w:r>
        <w:rPr>
          <w:rFonts w:ascii="Verdana" w:hAnsi="Verdana"/>
          <w:sz w:val="20"/>
          <w:szCs w:val="20"/>
        </w:rPr>
        <w:t>……………………………….</w:t>
      </w:r>
      <w:r w:rsidR="002E6BC5" w:rsidRPr="00A43F04">
        <w:rPr>
          <w:rFonts w:ascii="Verdana" w:hAnsi="Verdana"/>
          <w:sz w:val="20"/>
          <w:szCs w:val="20"/>
        </w:rPr>
        <w:t xml:space="preserve"> Nr </w:t>
      </w:r>
      <w:r>
        <w:rPr>
          <w:rFonts w:ascii="Verdana" w:hAnsi="Verdana"/>
          <w:sz w:val="20"/>
          <w:szCs w:val="20"/>
        </w:rPr>
        <w:t>………………………</w:t>
      </w:r>
      <w:r w:rsidR="000C3061">
        <w:rPr>
          <w:rFonts w:ascii="Verdana" w:hAnsi="Verdana"/>
          <w:sz w:val="20"/>
          <w:szCs w:val="20"/>
        </w:rPr>
        <w:t>..</w:t>
      </w:r>
      <w:r>
        <w:rPr>
          <w:rFonts w:ascii="Verdana" w:hAnsi="Verdana"/>
          <w:sz w:val="20"/>
          <w:szCs w:val="20"/>
        </w:rPr>
        <w:t>……………</w:t>
      </w:r>
      <w:r w:rsidR="008D2D72" w:rsidRPr="00A43F04">
        <w:rPr>
          <w:rFonts w:ascii="Verdana" w:hAnsi="Verdana"/>
          <w:sz w:val="20"/>
          <w:szCs w:val="20"/>
        </w:rPr>
        <w:t xml:space="preserve"> Zmiana nr</w:t>
      </w:r>
      <w:r w:rsidR="00D56C1D" w:rsidRPr="00A43F04">
        <w:rPr>
          <w:rFonts w:ascii="Verdana" w:hAnsi="Verdana"/>
          <w:sz w:val="20"/>
          <w:szCs w:val="20"/>
        </w:rPr>
        <w:t>-u</w:t>
      </w:r>
      <w:r w:rsidR="008D2D72" w:rsidRPr="00A43F04">
        <w:rPr>
          <w:rFonts w:ascii="Verdana" w:hAnsi="Verdana"/>
          <w:sz w:val="20"/>
          <w:szCs w:val="20"/>
        </w:rPr>
        <w:t xml:space="preserve"> rachunku nastąpi na wniosek umocowanej osoby. Zmiana taka wymaga spisania aneksu do </w:t>
      </w:r>
      <w:r w:rsidR="00D56C1D" w:rsidRPr="00A43F04">
        <w:rPr>
          <w:rFonts w:ascii="Verdana" w:hAnsi="Verdana"/>
          <w:sz w:val="20"/>
          <w:szCs w:val="20"/>
        </w:rPr>
        <w:t>U</w:t>
      </w:r>
      <w:r w:rsidR="008D2D72" w:rsidRPr="00A43F04">
        <w:rPr>
          <w:rFonts w:ascii="Verdana" w:hAnsi="Verdana"/>
          <w:sz w:val="20"/>
          <w:szCs w:val="20"/>
        </w:rPr>
        <w:t>mowy</w:t>
      </w:r>
      <w:r w:rsidR="00D56C1D" w:rsidRPr="00A43F04">
        <w:rPr>
          <w:rFonts w:ascii="Verdana" w:hAnsi="Verdana"/>
          <w:sz w:val="20"/>
          <w:szCs w:val="20"/>
        </w:rPr>
        <w:t>.</w:t>
      </w:r>
      <w:r w:rsidR="00AF5B17" w:rsidRPr="00A43F04">
        <w:rPr>
          <w:rFonts w:ascii="Verdana" w:hAnsi="Verdana"/>
          <w:sz w:val="20"/>
          <w:szCs w:val="20"/>
        </w:rPr>
        <w:t xml:space="preserve"> Wykonawca oświadcza, że rachunek bankowy (nr konta) jest oraz będzie w</w:t>
      </w:r>
      <w:r w:rsidRPr="00A43F04">
        <w:rPr>
          <w:rFonts w:ascii="Verdana" w:hAnsi="Verdana"/>
          <w:sz w:val="20"/>
          <w:szCs w:val="20"/>
        </w:rPr>
        <w:t> </w:t>
      </w:r>
      <w:r>
        <w:rPr>
          <w:rFonts w:ascii="Verdana" w:hAnsi="Verdana"/>
          <w:sz w:val="20"/>
          <w:szCs w:val="20"/>
        </w:rPr>
        <w:t xml:space="preserve"> </w:t>
      </w:r>
      <w:r w:rsidR="00AF5B17" w:rsidRPr="00A43F04">
        <w:rPr>
          <w:rFonts w:ascii="Verdana" w:hAnsi="Verdana"/>
          <w:sz w:val="20"/>
          <w:szCs w:val="20"/>
        </w:rPr>
        <w:t xml:space="preserve">dacie płatności widniał w wykazie podmiotów prowadzonym w postaci elektronicznej, o którym mowa w art. 96b ustawy z dnia 11 marca 2004 </w:t>
      </w:r>
      <w:r w:rsidR="002369B0">
        <w:rPr>
          <w:rFonts w:ascii="Verdana" w:hAnsi="Verdana"/>
          <w:sz w:val="20"/>
          <w:szCs w:val="20"/>
        </w:rPr>
        <w:t xml:space="preserve">r. </w:t>
      </w:r>
      <w:r w:rsidR="00AF5B17" w:rsidRPr="00A43F04">
        <w:rPr>
          <w:rFonts w:ascii="Verdana" w:hAnsi="Verdana"/>
          <w:sz w:val="20"/>
          <w:szCs w:val="20"/>
        </w:rPr>
        <w:t>o podatku od towarów i usług</w:t>
      </w:r>
      <w:r w:rsidR="002369B0">
        <w:rPr>
          <w:rFonts w:ascii="Verdana" w:hAnsi="Verdana"/>
          <w:sz w:val="20"/>
          <w:szCs w:val="20"/>
        </w:rPr>
        <w:t xml:space="preserve"> (t.j. Dz.U. z 2022 r., poz. 931 z późn. zm.)</w:t>
      </w:r>
      <w:r w:rsidR="00AF5B17" w:rsidRPr="00A43F04">
        <w:rPr>
          <w:rFonts w:ascii="Verdana" w:hAnsi="Verdana"/>
          <w:sz w:val="20"/>
          <w:szCs w:val="20"/>
        </w:rPr>
        <w:t>, (tzw. „białej liście” podatników VAT).</w:t>
      </w:r>
    </w:p>
    <w:p w14:paraId="4421B4DE" w14:textId="77777777" w:rsidR="002E6BC5" w:rsidRPr="00A43F04" w:rsidRDefault="002369B0" w:rsidP="009F08E8">
      <w:pPr>
        <w:pStyle w:val="Lista"/>
        <w:spacing w:line="360" w:lineRule="auto"/>
        <w:ind w:left="284" w:hanging="284"/>
        <w:jc w:val="both"/>
        <w:rPr>
          <w:rFonts w:ascii="Verdana" w:hAnsi="Verdana"/>
          <w:sz w:val="20"/>
        </w:rPr>
      </w:pPr>
      <w:r>
        <w:rPr>
          <w:rFonts w:ascii="Verdana" w:hAnsi="Verdana"/>
          <w:sz w:val="20"/>
        </w:rPr>
        <w:t>6.</w:t>
      </w:r>
      <w:r w:rsidR="002E6BC5" w:rsidRPr="00A43F04">
        <w:rPr>
          <w:rFonts w:ascii="Verdana" w:hAnsi="Verdana"/>
          <w:sz w:val="20"/>
        </w:rPr>
        <w:tab/>
        <w:t>Zamawiający dokona zapłaty faktur w te</w:t>
      </w:r>
      <w:r>
        <w:rPr>
          <w:rFonts w:ascii="Verdana" w:hAnsi="Verdana"/>
          <w:sz w:val="20"/>
        </w:rPr>
        <w:t>rminie do 30 dni licząc od daty</w:t>
      </w:r>
      <w:r w:rsidR="002E6BC5" w:rsidRPr="00A43F04">
        <w:rPr>
          <w:rFonts w:ascii="Verdana" w:hAnsi="Verdana"/>
          <w:sz w:val="20"/>
        </w:rPr>
        <w:t xml:space="preserve"> otrzymania prawidłowo wystawionej faktury. Datą zapłaty jest dzień wydani</w:t>
      </w:r>
      <w:r w:rsidR="000C3061">
        <w:rPr>
          <w:rFonts w:ascii="Verdana" w:hAnsi="Verdana"/>
          <w:sz w:val="20"/>
        </w:rPr>
        <w:t>a polecenia przelewu bankowego.</w:t>
      </w:r>
    </w:p>
    <w:p w14:paraId="5C24748D" w14:textId="77777777" w:rsidR="008F584C" w:rsidRPr="00A43F04" w:rsidRDefault="008F584C" w:rsidP="00A43F04">
      <w:pPr>
        <w:spacing w:line="360" w:lineRule="auto"/>
        <w:ind w:left="705" w:hanging="705"/>
        <w:jc w:val="both"/>
        <w:rPr>
          <w:rFonts w:ascii="Verdana" w:hAnsi="Verdana"/>
          <w:bCs/>
          <w:color w:val="000000"/>
          <w:sz w:val="20"/>
          <w:szCs w:val="20"/>
        </w:rPr>
      </w:pPr>
    </w:p>
    <w:p w14:paraId="7D981F22" w14:textId="77777777" w:rsidR="002E6BC5" w:rsidRPr="00A43F04" w:rsidRDefault="002E6BC5" w:rsidP="00A43F04">
      <w:pPr>
        <w:spacing w:after="120" w:line="360" w:lineRule="auto"/>
        <w:jc w:val="center"/>
        <w:rPr>
          <w:rFonts w:ascii="Verdana" w:hAnsi="Verdana"/>
          <w:b/>
          <w:bCs/>
          <w:sz w:val="20"/>
          <w:szCs w:val="20"/>
        </w:rPr>
      </w:pPr>
      <w:r w:rsidRPr="00A43F04">
        <w:rPr>
          <w:rFonts w:ascii="Verdana" w:hAnsi="Verdana"/>
          <w:b/>
          <w:bCs/>
          <w:sz w:val="20"/>
          <w:szCs w:val="20"/>
        </w:rPr>
        <w:t>§ 4</w:t>
      </w:r>
    </w:p>
    <w:p w14:paraId="4FEF5A5B"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Czynności odbioru wykonuje Kierownik </w:t>
      </w:r>
      <w:r w:rsidR="00C77D74" w:rsidRPr="00A43F04">
        <w:rPr>
          <w:rFonts w:ascii="Verdana" w:hAnsi="Verdana"/>
          <w:bCs/>
          <w:sz w:val="20"/>
          <w:szCs w:val="20"/>
        </w:rPr>
        <w:t>P</w:t>
      </w:r>
      <w:r w:rsidRPr="00A43F04">
        <w:rPr>
          <w:rFonts w:ascii="Verdana" w:hAnsi="Verdana"/>
          <w:bCs/>
          <w:sz w:val="20"/>
          <w:szCs w:val="20"/>
        </w:rPr>
        <w:t xml:space="preserve">rojektu. W trakcie odbioru Kierownik </w:t>
      </w:r>
      <w:r w:rsidR="00C77D74" w:rsidRPr="00A43F04">
        <w:rPr>
          <w:rFonts w:ascii="Verdana" w:hAnsi="Verdana"/>
          <w:bCs/>
          <w:sz w:val="20"/>
          <w:szCs w:val="20"/>
        </w:rPr>
        <w:t>P</w:t>
      </w:r>
      <w:r w:rsidRPr="00A43F04">
        <w:rPr>
          <w:rFonts w:ascii="Verdana" w:hAnsi="Verdana"/>
          <w:bCs/>
          <w:sz w:val="20"/>
          <w:szCs w:val="20"/>
        </w:rPr>
        <w:t xml:space="preserve">rojektu sprawdza zgodność </w:t>
      </w:r>
      <w:r w:rsidR="00E47341" w:rsidRPr="00A43F04">
        <w:rPr>
          <w:rFonts w:ascii="Verdana" w:hAnsi="Verdana"/>
          <w:bCs/>
          <w:sz w:val="20"/>
          <w:szCs w:val="20"/>
        </w:rPr>
        <w:t>O</w:t>
      </w:r>
      <w:r w:rsidRPr="00A43F04">
        <w:rPr>
          <w:rFonts w:ascii="Verdana" w:hAnsi="Verdana"/>
          <w:bCs/>
          <w:sz w:val="20"/>
          <w:szCs w:val="20"/>
        </w:rPr>
        <w:t>pracowania z wymaganiami Umowy.</w:t>
      </w:r>
      <w:r w:rsidRPr="00A43F04">
        <w:rPr>
          <w:rFonts w:ascii="Verdana" w:hAnsi="Verdana"/>
          <w:sz w:val="20"/>
          <w:szCs w:val="20"/>
        </w:rPr>
        <w:t xml:space="preserve"> W ramach czynności odbioru Zamawiający może zlecić, na swój koszt innemu </w:t>
      </w:r>
      <w:r w:rsidR="00D56C1D" w:rsidRPr="00A43F04">
        <w:rPr>
          <w:rFonts w:ascii="Verdana" w:hAnsi="Verdana"/>
          <w:sz w:val="20"/>
          <w:szCs w:val="20"/>
        </w:rPr>
        <w:t>W</w:t>
      </w:r>
      <w:r w:rsidRPr="00A43F04">
        <w:rPr>
          <w:rFonts w:ascii="Verdana" w:hAnsi="Verdana"/>
          <w:sz w:val="20"/>
          <w:szCs w:val="20"/>
        </w:rPr>
        <w:t xml:space="preserve">ykonawcy, wykonanie opinii do przekazanych do odbioru </w:t>
      </w:r>
      <w:r w:rsidR="00E47341" w:rsidRPr="00A43F04">
        <w:rPr>
          <w:rFonts w:ascii="Verdana" w:hAnsi="Verdana"/>
          <w:sz w:val="20"/>
          <w:szCs w:val="20"/>
        </w:rPr>
        <w:t>O</w:t>
      </w:r>
      <w:r w:rsidRPr="00A43F04">
        <w:rPr>
          <w:rFonts w:ascii="Verdana" w:hAnsi="Verdana"/>
          <w:sz w:val="20"/>
          <w:szCs w:val="20"/>
        </w:rPr>
        <w:t xml:space="preserve">pracowań. Opinia dotyczyć będzie zgodności </w:t>
      </w:r>
      <w:r w:rsidR="00E47341" w:rsidRPr="00A43F04">
        <w:rPr>
          <w:rFonts w:ascii="Verdana" w:hAnsi="Verdana"/>
          <w:sz w:val="20"/>
          <w:szCs w:val="20"/>
        </w:rPr>
        <w:t>O</w:t>
      </w:r>
      <w:r w:rsidRPr="00A43F04">
        <w:rPr>
          <w:rFonts w:ascii="Verdana" w:hAnsi="Verdana"/>
          <w:sz w:val="20"/>
          <w:szCs w:val="20"/>
        </w:rPr>
        <w:t>pracowań z</w:t>
      </w:r>
      <w:r w:rsidR="000C3061" w:rsidRPr="00A43F04">
        <w:rPr>
          <w:rFonts w:ascii="Verdana" w:hAnsi="Verdana"/>
          <w:sz w:val="20"/>
          <w:szCs w:val="20"/>
        </w:rPr>
        <w:t> </w:t>
      </w:r>
      <w:r w:rsidR="000C3061">
        <w:rPr>
          <w:rFonts w:ascii="Verdana" w:hAnsi="Verdana"/>
          <w:sz w:val="20"/>
          <w:szCs w:val="20"/>
        </w:rPr>
        <w:t xml:space="preserve"> </w:t>
      </w:r>
      <w:r w:rsidRPr="00A43F04">
        <w:rPr>
          <w:rFonts w:ascii="Verdana" w:hAnsi="Verdana"/>
          <w:sz w:val="20"/>
          <w:szCs w:val="20"/>
        </w:rPr>
        <w:t xml:space="preserve">obowiązującymi przepisami i zasadami wiedzy technicznej z Umową. </w:t>
      </w:r>
    </w:p>
    <w:p w14:paraId="2C6A2A67"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Kierownik </w:t>
      </w:r>
      <w:r w:rsidR="00C77D74" w:rsidRPr="00A43F04">
        <w:rPr>
          <w:rFonts w:ascii="Verdana" w:hAnsi="Verdana"/>
          <w:bCs/>
          <w:sz w:val="20"/>
          <w:szCs w:val="20"/>
        </w:rPr>
        <w:t>P</w:t>
      </w:r>
      <w:r w:rsidRPr="00A43F04">
        <w:rPr>
          <w:rFonts w:ascii="Verdana" w:hAnsi="Verdana"/>
          <w:bCs/>
          <w:sz w:val="20"/>
          <w:szCs w:val="20"/>
        </w:rPr>
        <w:t xml:space="preserve">rojektu w terminie 10 dni, od daty dostarczenia </w:t>
      </w:r>
      <w:r w:rsidR="00E47341" w:rsidRPr="00A43F04">
        <w:rPr>
          <w:rFonts w:ascii="Verdana" w:hAnsi="Verdana"/>
          <w:bCs/>
          <w:sz w:val="20"/>
          <w:szCs w:val="20"/>
        </w:rPr>
        <w:t>O</w:t>
      </w:r>
      <w:r w:rsidRPr="00A43F04">
        <w:rPr>
          <w:rFonts w:ascii="Verdana" w:hAnsi="Verdana"/>
          <w:bCs/>
          <w:sz w:val="20"/>
          <w:szCs w:val="20"/>
        </w:rPr>
        <w:t>prac</w:t>
      </w:r>
      <w:r w:rsidR="000C3061">
        <w:rPr>
          <w:rFonts w:ascii="Verdana" w:hAnsi="Verdana"/>
          <w:bCs/>
          <w:sz w:val="20"/>
          <w:szCs w:val="20"/>
        </w:rPr>
        <w:t xml:space="preserve">owania Zamawiającemu, podejmie </w:t>
      </w:r>
      <w:r w:rsidRPr="00A43F04">
        <w:rPr>
          <w:rFonts w:ascii="Verdana" w:hAnsi="Verdana"/>
          <w:bCs/>
          <w:sz w:val="20"/>
          <w:szCs w:val="20"/>
        </w:rPr>
        <w:t xml:space="preserve">decyzję o przyjęciu kompletnego </w:t>
      </w:r>
      <w:r w:rsidR="00460590" w:rsidRPr="00A43F04">
        <w:rPr>
          <w:rFonts w:ascii="Verdana" w:hAnsi="Verdana"/>
          <w:bCs/>
          <w:sz w:val="20"/>
          <w:szCs w:val="20"/>
        </w:rPr>
        <w:t>P</w:t>
      </w:r>
      <w:r w:rsidRPr="00A43F04">
        <w:rPr>
          <w:rFonts w:ascii="Verdana" w:hAnsi="Verdana"/>
          <w:bCs/>
          <w:sz w:val="20"/>
          <w:szCs w:val="20"/>
        </w:rPr>
        <w:t xml:space="preserve">rzedmiotu </w:t>
      </w:r>
      <w:r w:rsidR="00460590" w:rsidRPr="00A43F04">
        <w:rPr>
          <w:rFonts w:ascii="Verdana" w:hAnsi="Verdana"/>
          <w:bCs/>
          <w:sz w:val="20"/>
          <w:szCs w:val="20"/>
        </w:rPr>
        <w:t>Z</w:t>
      </w:r>
      <w:r w:rsidRPr="00A43F04">
        <w:rPr>
          <w:rFonts w:ascii="Verdana" w:hAnsi="Verdana"/>
          <w:bCs/>
          <w:sz w:val="20"/>
          <w:szCs w:val="20"/>
        </w:rPr>
        <w:t xml:space="preserve">amówienia, jeżeli stwierdzi, że </w:t>
      </w:r>
      <w:r w:rsidR="00460590" w:rsidRPr="00A43F04">
        <w:rPr>
          <w:rFonts w:ascii="Verdana" w:hAnsi="Verdana"/>
          <w:bCs/>
          <w:sz w:val="20"/>
          <w:szCs w:val="20"/>
        </w:rPr>
        <w:t>P</w:t>
      </w:r>
      <w:r w:rsidRPr="00A43F04">
        <w:rPr>
          <w:rFonts w:ascii="Verdana" w:hAnsi="Verdana"/>
          <w:bCs/>
          <w:sz w:val="20"/>
          <w:szCs w:val="20"/>
        </w:rPr>
        <w:t xml:space="preserve">rzedmiot </w:t>
      </w:r>
      <w:r w:rsidR="00460590" w:rsidRPr="00A43F04">
        <w:rPr>
          <w:rFonts w:ascii="Verdana" w:hAnsi="Verdana"/>
          <w:bCs/>
          <w:sz w:val="20"/>
          <w:szCs w:val="20"/>
        </w:rPr>
        <w:t>Z</w:t>
      </w:r>
      <w:r w:rsidRPr="00A43F04">
        <w:rPr>
          <w:rFonts w:ascii="Verdana" w:hAnsi="Verdana"/>
          <w:bCs/>
          <w:sz w:val="20"/>
          <w:szCs w:val="20"/>
        </w:rPr>
        <w:t xml:space="preserve">amówienia jest zasadniczo zgodny z </w:t>
      </w:r>
      <w:r w:rsidR="00460590" w:rsidRPr="00A43F04">
        <w:rPr>
          <w:rFonts w:ascii="Verdana" w:hAnsi="Verdana"/>
          <w:bCs/>
          <w:sz w:val="20"/>
          <w:szCs w:val="20"/>
        </w:rPr>
        <w:t>U</w:t>
      </w:r>
      <w:r w:rsidRPr="00A43F04">
        <w:rPr>
          <w:rFonts w:ascii="Verdana" w:hAnsi="Verdana"/>
          <w:bCs/>
          <w:sz w:val="20"/>
          <w:szCs w:val="20"/>
        </w:rPr>
        <w:t xml:space="preserve">mową, albo decyzję odmowną wtedy, gdy stwierdzi, że nie jest zasadniczo zgodny z </w:t>
      </w:r>
      <w:r w:rsidR="00460590" w:rsidRPr="00A43F04">
        <w:rPr>
          <w:rFonts w:ascii="Verdana" w:hAnsi="Verdana"/>
          <w:bCs/>
          <w:sz w:val="20"/>
          <w:szCs w:val="20"/>
        </w:rPr>
        <w:t>U</w:t>
      </w:r>
      <w:r w:rsidRPr="00A43F04">
        <w:rPr>
          <w:rFonts w:ascii="Verdana" w:hAnsi="Verdana"/>
          <w:bCs/>
          <w:sz w:val="20"/>
          <w:szCs w:val="20"/>
        </w:rPr>
        <w:t>mową.</w:t>
      </w:r>
    </w:p>
    <w:p w14:paraId="7FE986FC"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W przypadku stwierdzenia zasadniczej zgodności przedłożonego kompletnego </w:t>
      </w:r>
      <w:r w:rsidR="00E47341" w:rsidRPr="00A43F04">
        <w:rPr>
          <w:rFonts w:ascii="Verdana" w:hAnsi="Verdana"/>
          <w:bCs/>
          <w:sz w:val="20"/>
          <w:szCs w:val="20"/>
        </w:rPr>
        <w:t>O</w:t>
      </w:r>
      <w:r w:rsidRPr="00A43F04">
        <w:rPr>
          <w:rFonts w:ascii="Verdana" w:hAnsi="Verdana"/>
          <w:bCs/>
          <w:sz w:val="20"/>
          <w:szCs w:val="20"/>
        </w:rPr>
        <w:t xml:space="preserve">pracowania z wymogami </w:t>
      </w:r>
      <w:r w:rsidR="00460590" w:rsidRPr="00A43F04">
        <w:rPr>
          <w:rFonts w:ascii="Verdana" w:hAnsi="Verdana"/>
          <w:bCs/>
          <w:sz w:val="20"/>
          <w:szCs w:val="20"/>
        </w:rPr>
        <w:t>U</w:t>
      </w:r>
      <w:r w:rsidRPr="00A43F04">
        <w:rPr>
          <w:rFonts w:ascii="Verdana" w:hAnsi="Verdana"/>
          <w:bCs/>
          <w:sz w:val="20"/>
          <w:szCs w:val="20"/>
        </w:rPr>
        <w:t xml:space="preserve">mowy Kierownik </w:t>
      </w:r>
      <w:r w:rsidR="00C77D74" w:rsidRPr="00A43F04">
        <w:rPr>
          <w:rFonts w:ascii="Verdana" w:hAnsi="Verdana"/>
          <w:bCs/>
          <w:sz w:val="20"/>
          <w:szCs w:val="20"/>
        </w:rPr>
        <w:t>P</w:t>
      </w:r>
      <w:r w:rsidRPr="00A43F04">
        <w:rPr>
          <w:rFonts w:ascii="Verdana" w:hAnsi="Verdana"/>
          <w:bCs/>
          <w:sz w:val="20"/>
          <w:szCs w:val="20"/>
        </w:rPr>
        <w:t>rojektu przyjmuje je do sprawdzenia i</w:t>
      </w:r>
      <w:r w:rsidR="000C3061" w:rsidRPr="00A43F04">
        <w:rPr>
          <w:rFonts w:ascii="Verdana" w:hAnsi="Verdana"/>
          <w:sz w:val="20"/>
          <w:szCs w:val="20"/>
        </w:rPr>
        <w:t> </w:t>
      </w:r>
      <w:r w:rsidR="000C3061">
        <w:rPr>
          <w:rFonts w:ascii="Verdana" w:hAnsi="Verdana"/>
          <w:sz w:val="20"/>
          <w:szCs w:val="20"/>
        </w:rPr>
        <w:t xml:space="preserve"> </w:t>
      </w:r>
      <w:r w:rsidRPr="00A43F04">
        <w:rPr>
          <w:rFonts w:ascii="Verdana" w:hAnsi="Verdana"/>
          <w:bCs/>
          <w:sz w:val="20"/>
          <w:szCs w:val="20"/>
        </w:rPr>
        <w:t xml:space="preserve">przeprowadzi procedurę odbioru. Decyzja o przyjęciu do odbioru oraz pozytywny wynik sprawdzenia uprawnia Kierownika </w:t>
      </w:r>
      <w:r w:rsidR="000C3061">
        <w:rPr>
          <w:rFonts w:ascii="Verdana" w:hAnsi="Verdana"/>
          <w:bCs/>
          <w:sz w:val="20"/>
          <w:szCs w:val="20"/>
        </w:rPr>
        <w:t>P</w:t>
      </w:r>
      <w:r w:rsidRPr="00A43F04">
        <w:rPr>
          <w:rFonts w:ascii="Verdana" w:hAnsi="Verdana"/>
          <w:bCs/>
          <w:sz w:val="20"/>
          <w:szCs w:val="20"/>
        </w:rPr>
        <w:t xml:space="preserve">rojektu do podpisania protokołu zdawczo-odbiorczego. Uznaje się wtedy datę wpływu do Zamawiającego dokumentacji za termin realizacji umowy, pod warunkiem, że w trakcie sprawdzania </w:t>
      </w:r>
      <w:r w:rsidR="00890455" w:rsidRPr="00A43F04">
        <w:rPr>
          <w:rFonts w:ascii="Verdana" w:hAnsi="Verdana"/>
          <w:bCs/>
          <w:sz w:val="20"/>
          <w:szCs w:val="20"/>
        </w:rPr>
        <w:t xml:space="preserve">opracowania </w:t>
      </w:r>
      <w:r w:rsidRPr="00A43F04">
        <w:rPr>
          <w:rFonts w:ascii="Verdana" w:hAnsi="Verdana"/>
          <w:bCs/>
          <w:sz w:val="20"/>
          <w:szCs w:val="20"/>
        </w:rPr>
        <w:t xml:space="preserve">nie zostaną wykryte wady </w:t>
      </w:r>
      <w:r w:rsidR="007D3A9D" w:rsidRPr="00A43F04">
        <w:rPr>
          <w:rFonts w:ascii="Verdana" w:hAnsi="Verdana"/>
          <w:bCs/>
          <w:sz w:val="20"/>
          <w:szCs w:val="20"/>
        </w:rPr>
        <w:t xml:space="preserve">lub </w:t>
      </w:r>
      <w:r w:rsidRPr="00A43F04">
        <w:rPr>
          <w:rFonts w:ascii="Verdana" w:hAnsi="Verdana"/>
          <w:bCs/>
          <w:sz w:val="20"/>
          <w:szCs w:val="20"/>
        </w:rPr>
        <w:t>usterki.</w:t>
      </w:r>
    </w:p>
    <w:p w14:paraId="3CEC5C05"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Kierownik </w:t>
      </w:r>
      <w:r w:rsidR="00C77D74" w:rsidRPr="00A43F04">
        <w:rPr>
          <w:rFonts w:ascii="Verdana" w:hAnsi="Verdana"/>
          <w:bCs/>
          <w:sz w:val="20"/>
          <w:szCs w:val="20"/>
        </w:rPr>
        <w:t>P</w:t>
      </w:r>
      <w:r w:rsidRPr="00A43F04">
        <w:rPr>
          <w:rFonts w:ascii="Verdana" w:hAnsi="Verdana"/>
          <w:bCs/>
          <w:sz w:val="20"/>
          <w:szCs w:val="20"/>
        </w:rPr>
        <w:t>rojektu przekaże Wykonawcy opinię i/lub uwagi ze sprawdzenia, wyznaczając termin ich usunięcia i ponownego przekazania do Zamawiającego stosownie do rodzaju i ilości stwierdzonych wad lub/i usterek lecz nie dłuższy niż 21 dni.</w:t>
      </w:r>
    </w:p>
    <w:p w14:paraId="52930A00" w14:textId="77777777" w:rsidR="00E2120A" w:rsidRPr="00A43F04" w:rsidRDefault="00E2120A"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lastRenderedPageBreak/>
        <w:t xml:space="preserve">Jeżeli Wykonawca nie usunął wad lub/i usterek w wyznaczonym terminie, Kierownik </w:t>
      </w:r>
      <w:r w:rsidR="00C77D74" w:rsidRPr="00A43F04">
        <w:rPr>
          <w:rFonts w:ascii="Verdana" w:hAnsi="Verdana"/>
          <w:bCs/>
          <w:sz w:val="20"/>
          <w:szCs w:val="20"/>
        </w:rPr>
        <w:t>P</w:t>
      </w:r>
      <w:r w:rsidRPr="00A43F04">
        <w:rPr>
          <w:rFonts w:ascii="Verdana" w:hAnsi="Verdana"/>
          <w:bCs/>
          <w:sz w:val="20"/>
          <w:szCs w:val="20"/>
        </w:rPr>
        <w:t xml:space="preserve">rojektu odmawia podpisania protokołu zdawczo-odbiorczego, a Zamawiający uprawniony jest do naliczenia kar umownych do czasu ponownego złożenia poprawionej dokumentacji do Zamawiającego, pod warunkiem, że po dacie ponownego złożenia nie zostaną w dalszym ciągu wykryte wady lub/i usterki. Za termin realizacji </w:t>
      </w:r>
      <w:r w:rsidR="00460590" w:rsidRPr="00A43F04">
        <w:rPr>
          <w:rFonts w:ascii="Verdana" w:hAnsi="Verdana"/>
          <w:bCs/>
          <w:sz w:val="20"/>
          <w:szCs w:val="20"/>
        </w:rPr>
        <w:t>U</w:t>
      </w:r>
      <w:r w:rsidRPr="00A43F04">
        <w:rPr>
          <w:rFonts w:ascii="Verdana" w:hAnsi="Verdana"/>
          <w:bCs/>
          <w:sz w:val="20"/>
          <w:szCs w:val="20"/>
        </w:rPr>
        <w:t>mowy uznaje się w tym przypadku datę ponownego wpływu dokumentacji do Zamawiającego.</w:t>
      </w:r>
    </w:p>
    <w:p w14:paraId="6DF38833" w14:textId="77777777" w:rsidR="00F42152" w:rsidRPr="00A43F04" w:rsidRDefault="00F42152" w:rsidP="006C6FDA">
      <w:pPr>
        <w:numPr>
          <w:ilvl w:val="0"/>
          <w:numId w:val="2"/>
        </w:numPr>
        <w:suppressAutoHyphens/>
        <w:spacing w:line="360" w:lineRule="auto"/>
        <w:ind w:left="284" w:hanging="284"/>
        <w:jc w:val="both"/>
        <w:rPr>
          <w:rFonts w:ascii="Verdana" w:hAnsi="Verdana"/>
          <w:sz w:val="20"/>
          <w:szCs w:val="20"/>
        </w:rPr>
      </w:pPr>
      <w:r w:rsidRPr="00A43F04">
        <w:rPr>
          <w:rFonts w:ascii="Verdana" w:hAnsi="Verdana"/>
          <w:bCs/>
          <w:sz w:val="20"/>
          <w:szCs w:val="20"/>
        </w:rPr>
        <w:t xml:space="preserve">Jeżeli w wyniku kolejnych sprawdzeń okaże się, że Wykonawca w dalszym ciągu nie usunął wad lub/i usterek mają każdorazowo zastosowanie ponownie procedury określone w </w:t>
      </w:r>
      <w:r w:rsidR="00481CF0" w:rsidRPr="00A43F04">
        <w:rPr>
          <w:rFonts w:ascii="Verdana" w:hAnsi="Verdana"/>
          <w:bCs/>
          <w:sz w:val="20"/>
          <w:szCs w:val="20"/>
        </w:rPr>
        <w:t>ust.</w:t>
      </w:r>
      <w:r w:rsidRPr="00A43F04">
        <w:rPr>
          <w:rFonts w:ascii="Verdana" w:hAnsi="Verdana"/>
          <w:bCs/>
          <w:sz w:val="20"/>
          <w:szCs w:val="20"/>
        </w:rPr>
        <w:t xml:space="preserve"> 4</w:t>
      </w:r>
      <w:r w:rsidR="00481CF0" w:rsidRPr="00A43F04">
        <w:rPr>
          <w:rFonts w:ascii="Verdana" w:hAnsi="Verdana"/>
          <w:bCs/>
          <w:sz w:val="20"/>
          <w:szCs w:val="20"/>
        </w:rPr>
        <w:t>.</w:t>
      </w:r>
      <w:r w:rsidRPr="00A43F04">
        <w:rPr>
          <w:rFonts w:ascii="Verdana" w:hAnsi="Verdana"/>
          <w:bCs/>
          <w:sz w:val="20"/>
          <w:szCs w:val="20"/>
        </w:rPr>
        <w:t xml:space="preserve"> Po każdym kolejnym złożeniu dokumentacji do Zamawiającego Kierownikowi projektu przysługuje również czas na sprawdzenie dokumentacji projektowej i wyznaczenie terminu usunięcia wad lub/i usterek zgodnie z </w:t>
      </w:r>
      <w:r w:rsidR="00481CF0" w:rsidRPr="00A43F04">
        <w:rPr>
          <w:rFonts w:ascii="Verdana" w:hAnsi="Verdana"/>
          <w:bCs/>
          <w:sz w:val="20"/>
          <w:szCs w:val="20"/>
        </w:rPr>
        <w:t>ust. 4</w:t>
      </w:r>
      <w:r w:rsidRPr="00A43F04">
        <w:rPr>
          <w:rFonts w:ascii="Verdana" w:hAnsi="Verdana"/>
          <w:bCs/>
          <w:sz w:val="20"/>
          <w:szCs w:val="20"/>
        </w:rPr>
        <w:t>, przy czym za ten okres również przysługuje Zamawiającemu prawo do naliczania kar umownych.</w:t>
      </w:r>
    </w:p>
    <w:p w14:paraId="1839C3B8" w14:textId="77777777" w:rsidR="002E6BC5" w:rsidRPr="00A43F04" w:rsidRDefault="002E6BC5" w:rsidP="00A43F04">
      <w:pPr>
        <w:suppressAutoHyphens/>
        <w:spacing w:line="360" w:lineRule="auto"/>
        <w:ind w:left="426"/>
        <w:jc w:val="both"/>
        <w:rPr>
          <w:rFonts w:ascii="Verdana" w:hAnsi="Verdana"/>
          <w:bCs/>
          <w:sz w:val="20"/>
          <w:szCs w:val="20"/>
        </w:rPr>
      </w:pPr>
    </w:p>
    <w:p w14:paraId="7B163020" w14:textId="77777777" w:rsidR="002E6BC5" w:rsidRPr="00A43F04" w:rsidRDefault="002E6BC5" w:rsidP="000C3061">
      <w:pPr>
        <w:spacing w:after="120" w:line="360" w:lineRule="auto"/>
        <w:jc w:val="center"/>
        <w:rPr>
          <w:rFonts w:ascii="Verdana" w:hAnsi="Verdana"/>
          <w:b/>
          <w:bCs/>
          <w:sz w:val="20"/>
          <w:szCs w:val="20"/>
        </w:rPr>
      </w:pPr>
      <w:bookmarkStart w:id="0" w:name="OLE_LINK31"/>
      <w:r w:rsidRPr="00A43F04">
        <w:rPr>
          <w:rFonts w:ascii="Verdana" w:hAnsi="Verdana"/>
          <w:b/>
          <w:bCs/>
          <w:sz w:val="20"/>
          <w:szCs w:val="20"/>
        </w:rPr>
        <w:t>§ 5</w:t>
      </w:r>
      <w:bookmarkEnd w:id="0"/>
    </w:p>
    <w:p w14:paraId="1D412401" w14:textId="77777777" w:rsidR="002E6BC5" w:rsidRPr="00A43F04" w:rsidRDefault="000C3061" w:rsidP="009F08E8">
      <w:pPr>
        <w:tabs>
          <w:tab w:val="left" w:pos="284"/>
        </w:tabs>
        <w:spacing w:line="360" w:lineRule="auto"/>
        <w:rPr>
          <w:rFonts w:ascii="Verdana" w:hAnsi="Verdana"/>
          <w:b/>
          <w:sz w:val="20"/>
          <w:szCs w:val="20"/>
        </w:rPr>
      </w:pPr>
      <w:r>
        <w:rPr>
          <w:rFonts w:ascii="Verdana" w:hAnsi="Verdana"/>
          <w:sz w:val="20"/>
          <w:szCs w:val="20"/>
        </w:rPr>
        <w:t>1.</w:t>
      </w:r>
      <w:r w:rsidR="002E6BC5" w:rsidRPr="00A43F04">
        <w:rPr>
          <w:rFonts w:ascii="Verdana" w:hAnsi="Verdana"/>
          <w:sz w:val="20"/>
          <w:szCs w:val="20"/>
        </w:rPr>
        <w:tab/>
        <w:t>Do obowiązków Zamawiającego należy w szczególności:</w:t>
      </w:r>
    </w:p>
    <w:p w14:paraId="670EEEE3" w14:textId="77777777" w:rsidR="008A7EA2" w:rsidRPr="00A43F04" w:rsidRDefault="008A7EA2" w:rsidP="006C6FDA">
      <w:pPr>
        <w:pStyle w:val="Akapitzlist"/>
        <w:numPr>
          <w:ilvl w:val="0"/>
          <w:numId w:val="9"/>
        </w:numPr>
        <w:spacing w:after="0" w:line="360" w:lineRule="auto"/>
        <w:ind w:left="714" w:hanging="288"/>
        <w:jc w:val="both"/>
        <w:rPr>
          <w:rFonts w:ascii="Verdana" w:hAnsi="Verdana"/>
          <w:sz w:val="20"/>
          <w:szCs w:val="20"/>
        </w:rPr>
      </w:pPr>
      <w:r w:rsidRPr="00A43F04">
        <w:rPr>
          <w:rFonts w:ascii="Verdana" w:hAnsi="Verdana"/>
          <w:sz w:val="20"/>
          <w:szCs w:val="20"/>
        </w:rPr>
        <w:t>Odebranie Przedmiotu Umowy po sprawdzeniu ich należytego wykonania;</w:t>
      </w:r>
    </w:p>
    <w:p w14:paraId="42EF60F8" w14:textId="77777777" w:rsidR="002E6BC5" w:rsidRPr="00A43F04" w:rsidRDefault="002E6BC5" w:rsidP="006C6FDA">
      <w:pPr>
        <w:pStyle w:val="Akapitzlist"/>
        <w:numPr>
          <w:ilvl w:val="0"/>
          <w:numId w:val="9"/>
        </w:numPr>
        <w:spacing w:after="0" w:line="360" w:lineRule="auto"/>
        <w:ind w:left="714" w:hanging="288"/>
        <w:jc w:val="both"/>
        <w:rPr>
          <w:rFonts w:ascii="Verdana" w:hAnsi="Verdana"/>
          <w:sz w:val="20"/>
          <w:szCs w:val="20"/>
        </w:rPr>
      </w:pPr>
      <w:r w:rsidRPr="00A43F04">
        <w:rPr>
          <w:rFonts w:ascii="Verdana" w:hAnsi="Verdana"/>
          <w:color w:val="000000"/>
          <w:sz w:val="20"/>
          <w:szCs w:val="20"/>
        </w:rPr>
        <w:t xml:space="preserve">Terminowa zapłata wynagrodzenia za wykonany i </w:t>
      </w:r>
      <w:r w:rsidR="008A7EA2" w:rsidRPr="00A43F04">
        <w:rPr>
          <w:rFonts w:ascii="Verdana" w:hAnsi="Verdana"/>
          <w:color w:val="000000"/>
          <w:sz w:val="20"/>
          <w:szCs w:val="20"/>
        </w:rPr>
        <w:t xml:space="preserve">odebrany Przedmiot </w:t>
      </w:r>
      <w:r w:rsidRPr="00A43F04">
        <w:rPr>
          <w:rFonts w:ascii="Verdana" w:hAnsi="Verdana"/>
          <w:color w:val="000000"/>
          <w:sz w:val="20"/>
          <w:szCs w:val="20"/>
        </w:rPr>
        <w:t>Umowy.</w:t>
      </w:r>
    </w:p>
    <w:p w14:paraId="7467D026" w14:textId="77777777" w:rsidR="002E6BC5" w:rsidRPr="00A43F04" w:rsidRDefault="002E6BC5" w:rsidP="006C6FDA">
      <w:pPr>
        <w:pStyle w:val="Tekstpodstawowy32"/>
        <w:numPr>
          <w:ilvl w:val="0"/>
          <w:numId w:val="14"/>
        </w:numPr>
        <w:overflowPunct/>
        <w:autoSpaceDE/>
        <w:autoSpaceDN w:val="0"/>
        <w:spacing w:line="360" w:lineRule="auto"/>
        <w:ind w:left="284" w:hanging="284"/>
        <w:rPr>
          <w:rFonts w:ascii="Verdana" w:hAnsi="Verdana"/>
          <w:bCs/>
          <w:sz w:val="20"/>
        </w:rPr>
      </w:pPr>
      <w:r w:rsidRPr="00A43F04">
        <w:rPr>
          <w:rFonts w:ascii="Verdana" w:hAnsi="Verdana"/>
          <w:bCs/>
          <w:sz w:val="20"/>
        </w:rPr>
        <w:t>Do obowiązków Wykonawcy należy w szczególności:</w:t>
      </w:r>
    </w:p>
    <w:p w14:paraId="4DA93BA3" w14:textId="77777777" w:rsidR="002E6BC5" w:rsidRPr="00A43F04" w:rsidRDefault="002E6BC5" w:rsidP="006C6FDA">
      <w:pPr>
        <w:numPr>
          <w:ilvl w:val="0"/>
          <w:numId w:val="3"/>
        </w:numPr>
        <w:tabs>
          <w:tab w:val="clear" w:pos="725"/>
          <w:tab w:val="left" w:pos="567"/>
          <w:tab w:val="left" w:pos="720"/>
          <w:tab w:val="left" w:pos="1276"/>
        </w:tabs>
        <w:suppressAutoHyphens/>
        <w:autoSpaceDE w:val="0"/>
        <w:spacing w:line="360" w:lineRule="auto"/>
        <w:ind w:left="714" w:hanging="288"/>
        <w:jc w:val="both"/>
        <w:rPr>
          <w:rFonts w:ascii="Verdana" w:hAnsi="Verdana"/>
          <w:color w:val="000000"/>
          <w:sz w:val="20"/>
          <w:szCs w:val="20"/>
        </w:rPr>
      </w:pPr>
      <w:r w:rsidRPr="00A43F04">
        <w:rPr>
          <w:rFonts w:ascii="Verdana" w:hAnsi="Verdana"/>
          <w:color w:val="000000"/>
          <w:sz w:val="20"/>
          <w:szCs w:val="20"/>
        </w:rPr>
        <w:t>Terminowe wykonanie i przekazanie Przedmiotu Umowy</w:t>
      </w:r>
      <w:r w:rsidR="001A1D58" w:rsidRPr="00A43F04">
        <w:rPr>
          <w:rFonts w:ascii="Verdana" w:hAnsi="Verdana"/>
          <w:color w:val="000000"/>
          <w:sz w:val="20"/>
          <w:szCs w:val="20"/>
        </w:rPr>
        <w:t>;</w:t>
      </w:r>
    </w:p>
    <w:p w14:paraId="7061C38A" w14:textId="77777777" w:rsidR="002E6BC5" w:rsidRPr="00A43F04"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A43F04">
        <w:rPr>
          <w:rFonts w:ascii="Verdana" w:eastAsia="Verdana" w:hAnsi="Verdana"/>
          <w:sz w:val="20"/>
          <w:szCs w:val="20"/>
        </w:rPr>
        <w:t>Uzyskanie we własnym zakresie, na własny koszt:</w:t>
      </w:r>
    </w:p>
    <w:p w14:paraId="7197717A"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eastAsia="Verdana" w:hAnsi="Verdana"/>
          <w:sz w:val="20"/>
          <w:szCs w:val="20"/>
        </w:rPr>
        <w:t xml:space="preserve">wszelkich niezbędnych materiałów archiwalnych z zasobów odpowiednich instytucji, o ile będą potrzebne do wykonania Opracowań, </w:t>
      </w:r>
    </w:p>
    <w:p w14:paraId="59E94856"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hAnsi="Verdana"/>
          <w:sz w:val="20"/>
          <w:szCs w:val="20"/>
        </w:rPr>
        <w:t>wszelkich zezwoleń/decyzji, niezbędnych dla realiz</w:t>
      </w:r>
      <w:r w:rsidR="000C3061">
        <w:rPr>
          <w:rFonts w:ascii="Verdana" w:hAnsi="Verdana"/>
          <w:sz w:val="20"/>
          <w:szCs w:val="20"/>
        </w:rPr>
        <w:t xml:space="preserve">acji Usługi, jeżeli ustawy </w:t>
      </w:r>
      <w:r w:rsidRPr="000C3061">
        <w:rPr>
          <w:rFonts w:ascii="Verdana" w:hAnsi="Verdana"/>
          <w:sz w:val="20"/>
          <w:szCs w:val="20"/>
        </w:rPr>
        <w:t>nakładają obowiązek ich posiadania,</w:t>
      </w:r>
    </w:p>
    <w:p w14:paraId="6588DE30" w14:textId="77777777" w:rsidR="002E6BC5" w:rsidRPr="000C3061" w:rsidRDefault="002E6BC5" w:rsidP="006C6FDA">
      <w:pPr>
        <w:pStyle w:val="Akapitzlist"/>
        <w:numPr>
          <w:ilvl w:val="2"/>
          <w:numId w:val="15"/>
        </w:numPr>
        <w:tabs>
          <w:tab w:val="left" w:pos="993"/>
        </w:tabs>
        <w:autoSpaceDE w:val="0"/>
        <w:spacing w:after="0" w:line="360" w:lineRule="auto"/>
        <w:ind w:left="993" w:hanging="284"/>
        <w:jc w:val="both"/>
        <w:rPr>
          <w:rFonts w:ascii="Verdana" w:eastAsia="Verdana" w:hAnsi="Verdana"/>
          <w:sz w:val="20"/>
          <w:szCs w:val="20"/>
        </w:rPr>
      </w:pPr>
      <w:r w:rsidRPr="000C3061">
        <w:rPr>
          <w:rFonts w:ascii="Verdana" w:eastAsia="Verdana" w:hAnsi="Verdana"/>
          <w:sz w:val="20"/>
          <w:szCs w:val="20"/>
        </w:rPr>
        <w:t>uzgodnień w zakresie wejścia na teren posesji, na których będzie wykonywany Przedmiot Umowy oraz do pokrycia wynikających z tego faktu ewentualnych roszczeń właścicieli posesji</w:t>
      </w:r>
      <w:r w:rsidR="001A1D58" w:rsidRPr="000C3061">
        <w:rPr>
          <w:rFonts w:ascii="Verdana" w:eastAsia="Verdana" w:hAnsi="Verdana"/>
          <w:sz w:val="20"/>
          <w:szCs w:val="20"/>
        </w:rPr>
        <w:t>.</w:t>
      </w:r>
    </w:p>
    <w:p w14:paraId="4EC0B433" w14:textId="77777777" w:rsidR="000C3061" w:rsidRDefault="00F42152" w:rsidP="006C6FDA">
      <w:pPr>
        <w:numPr>
          <w:ilvl w:val="0"/>
          <w:numId w:val="3"/>
        </w:numPr>
        <w:tabs>
          <w:tab w:val="clear" w:pos="725"/>
          <w:tab w:val="left" w:pos="709"/>
        </w:tabs>
        <w:suppressAutoHyphens/>
        <w:autoSpaceDE w:val="0"/>
        <w:spacing w:line="360" w:lineRule="auto"/>
        <w:ind w:left="709" w:hanging="283"/>
        <w:jc w:val="both"/>
        <w:rPr>
          <w:rFonts w:ascii="Verdana" w:eastAsia="Verdana" w:hAnsi="Verdana"/>
          <w:sz w:val="20"/>
          <w:szCs w:val="20"/>
        </w:rPr>
      </w:pPr>
      <w:r w:rsidRPr="00A43F04">
        <w:rPr>
          <w:rFonts w:ascii="Verdana" w:eastAsia="Verdana" w:hAnsi="Verdana"/>
          <w:sz w:val="20"/>
          <w:szCs w:val="20"/>
        </w:rPr>
        <w:t>W</w:t>
      </w:r>
      <w:r w:rsidR="002E6BC5" w:rsidRPr="00A43F04">
        <w:rPr>
          <w:rFonts w:ascii="Verdana" w:eastAsia="Verdana" w:hAnsi="Verdana"/>
          <w:sz w:val="20"/>
          <w:szCs w:val="20"/>
        </w:rPr>
        <w:t xml:space="preserve">ykonanie </w:t>
      </w:r>
      <w:r w:rsidR="00E47341" w:rsidRPr="00A43F04">
        <w:rPr>
          <w:rFonts w:ascii="Verdana" w:eastAsia="Verdana" w:hAnsi="Verdana"/>
          <w:sz w:val="20"/>
          <w:szCs w:val="20"/>
        </w:rPr>
        <w:t>O</w:t>
      </w:r>
      <w:r w:rsidR="002E6BC5" w:rsidRPr="00A43F04">
        <w:rPr>
          <w:rFonts w:ascii="Verdana" w:eastAsia="Verdana" w:hAnsi="Verdana"/>
          <w:sz w:val="20"/>
          <w:szCs w:val="20"/>
        </w:rPr>
        <w:t>pracowań w sposób zgodny z wymaganiami określonymi w Umowie i</w:t>
      </w:r>
      <w:r w:rsidR="000C3061" w:rsidRPr="00A43F04">
        <w:rPr>
          <w:rFonts w:ascii="Verdana" w:hAnsi="Verdana"/>
          <w:sz w:val="20"/>
          <w:szCs w:val="20"/>
        </w:rPr>
        <w:t> </w:t>
      </w:r>
      <w:r w:rsidR="000C3061">
        <w:rPr>
          <w:rFonts w:ascii="Verdana" w:hAnsi="Verdana"/>
          <w:sz w:val="20"/>
          <w:szCs w:val="20"/>
        </w:rPr>
        <w:t xml:space="preserve"> </w:t>
      </w:r>
      <w:r w:rsidR="002E6BC5" w:rsidRPr="00A43F04">
        <w:rPr>
          <w:rFonts w:ascii="Verdana" w:eastAsia="Verdana" w:hAnsi="Verdana"/>
          <w:sz w:val="20"/>
          <w:szCs w:val="20"/>
        </w:rPr>
        <w:t xml:space="preserve">dokumentach o których mowa w </w:t>
      </w:r>
      <w:r w:rsidR="002E6BC5" w:rsidRPr="00A43F04">
        <w:rPr>
          <w:rFonts w:ascii="Verdana" w:hAnsi="Verdana"/>
          <w:sz w:val="20"/>
          <w:szCs w:val="20"/>
        </w:rPr>
        <w:t>§</w:t>
      </w:r>
      <w:r w:rsidR="00286D7E" w:rsidRPr="00A43F04">
        <w:rPr>
          <w:rFonts w:ascii="Verdana" w:hAnsi="Verdana"/>
          <w:sz w:val="20"/>
          <w:szCs w:val="20"/>
        </w:rPr>
        <w:t xml:space="preserve"> </w:t>
      </w:r>
      <w:r w:rsidR="002E6BC5" w:rsidRPr="00A43F04">
        <w:rPr>
          <w:rFonts w:ascii="Verdana" w:hAnsi="Verdana"/>
          <w:sz w:val="20"/>
          <w:szCs w:val="20"/>
        </w:rPr>
        <w:t>1 ust.</w:t>
      </w:r>
      <w:r w:rsidR="00286D7E" w:rsidRPr="00A43F04">
        <w:rPr>
          <w:rFonts w:ascii="Verdana" w:hAnsi="Verdana"/>
          <w:sz w:val="20"/>
          <w:szCs w:val="20"/>
        </w:rPr>
        <w:t xml:space="preserve"> </w:t>
      </w:r>
      <w:r w:rsidR="002416D5" w:rsidRPr="00A43F04">
        <w:rPr>
          <w:rFonts w:ascii="Verdana" w:hAnsi="Verdana"/>
          <w:sz w:val="20"/>
          <w:szCs w:val="20"/>
        </w:rPr>
        <w:t>2</w:t>
      </w:r>
      <w:r w:rsidR="002E6BC5" w:rsidRPr="00A43F04">
        <w:rPr>
          <w:rFonts w:ascii="Verdana" w:eastAsia="Verdana" w:hAnsi="Verdana"/>
          <w:sz w:val="20"/>
          <w:szCs w:val="20"/>
        </w:rPr>
        <w:t>, w tym również udzielanie wyjaśnień, dotyczących prowadzonych prac, informowanie Zamawiającego o problemach lub okolicznościach mogących wpłynąć na jakość lub termin prowadzonych prac</w:t>
      </w:r>
      <w:r w:rsidR="001A1D58" w:rsidRPr="00A43F04">
        <w:rPr>
          <w:rFonts w:ascii="Verdana" w:eastAsia="Verdana" w:hAnsi="Verdana"/>
          <w:sz w:val="20"/>
          <w:szCs w:val="20"/>
        </w:rPr>
        <w:t>;</w:t>
      </w:r>
    </w:p>
    <w:p w14:paraId="51CDDD6C" w14:textId="77777777" w:rsidR="000C3061"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0C3061">
        <w:rPr>
          <w:rFonts w:ascii="Verdana" w:eastAsia="Verdana" w:hAnsi="Verdana"/>
          <w:sz w:val="20"/>
          <w:szCs w:val="20"/>
        </w:rPr>
        <w:t>Przestrzeganie przepisów bezpieczeństwa w trakcie wykonywania Usługi</w:t>
      </w:r>
      <w:r w:rsidR="001A1D58" w:rsidRPr="000C3061">
        <w:rPr>
          <w:rFonts w:ascii="Verdana" w:eastAsia="Verdana" w:hAnsi="Verdana"/>
          <w:sz w:val="20"/>
          <w:szCs w:val="20"/>
        </w:rPr>
        <w:t>;</w:t>
      </w:r>
      <w:r w:rsidRPr="000C3061">
        <w:rPr>
          <w:rFonts w:ascii="Verdana" w:eastAsia="Verdana" w:hAnsi="Verdana"/>
          <w:sz w:val="20"/>
          <w:szCs w:val="20"/>
        </w:rPr>
        <w:t xml:space="preserve"> </w:t>
      </w:r>
    </w:p>
    <w:p w14:paraId="61B44A5B" w14:textId="77777777" w:rsidR="000C3061" w:rsidRDefault="002E6BC5" w:rsidP="006C6FDA">
      <w:pPr>
        <w:numPr>
          <w:ilvl w:val="0"/>
          <w:numId w:val="3"/>
        </w:numPr>
        <w:tabs>
          <w:tab w:val="left" w:pos="567"/>
          <w:tab w:val="left" w:pos="1276"/>
        </w:tabs>
        <w:suppressAutoHyphens/>
        <w:autoSpaceDE w:val="0"/>
        <w:spacing w:line="360" w:lineRule="auto"/>
        <w:ind w:left="1276" w:hanging="850"/>
        <w:jc w:val="both"/>
        <w:rPr>
          <w:rFonts w:ascii="Verdana" w:eastAsia="Verdana" w:hAnsi="Verdana"/>
          <w:sz w:val="20"/>
          <w:szCs w:val="20"/>
        </w:rPr>
      </w:pPr>
      <w:r w:rsidRPr="000C3061">
        <w:rPr>
          <w:rFonts w:ascii="Verdana" w:eastAsia="Verdana" w:hAnsi="Verdana"/>
          <w:sz w:val="20"/>
          <w:szCs w:val="20"/>
        </w:rPr>
        <w:t>Wykonanie wszelkich pomiarów, analiz, bada</w:t>
      </w:r>
      <w:r w:rsidR="000C3061">
        <w:rPr>
          <w:rFonts w:ascii="Verdana" w:eastAsia="Verdana" w:hAnsi="Verdana"/>
          <w:sz w:val="20"/>
          <w:szCs w:val="20"/>
        </w:rPr>
        <w:t xml:space="preserve">ń związanych z zrealizowaną </w:t>
      </w:r>
      <w:r w:rsidRPr="000C3061">
        <w:rPr>
          <w:rFonts w:ascii="Verdana" w:eastAsia="Verdana" w:hAnsi="Verdana"/>
          <w:sz w:val="20"/>
          <w:szCs w:val="20"/>
        </w:rPr>
        <w:t>Usługą</w:t>
      </w:r>
      <w:r w:rsidR="001A1D58" w:rsidRPr="000C3061">
        <w:rPr>
          <w:rFonts w:ascii="Verdana" w:eastAsia="Verdana" w:hAnsi="Verdana"/>
          <w:sz w:val="20"/>
          <w:szCs w:val="20"/>
        </w:rPr>
        <w:t>;</w:t>
      </w:r>
    </w:p>
    <w:p w14:paraId="5C9561E5" w14:textId="77777777" w:rsidR="000C3061" w:rsidRDefault="002E6BC5" w:rsidP="006C6FDA">
      <w:pPr>
        <w:numPr>
          <w:ilvl w:val="0"/>
          <w:numId w:val="3"/>
        </w:numPr>
        <w:tabs>
          <w:tab w:val="clear" w:pos="725"/>
          <w:tab w:val="left" w:pos="709"/>
        </w:tabs>
        <w:suppressAutoHyphens/>
        <w:autoSpaceDE w:val="0"/>
        <w:spacing w:line="360" w:lineRule="auto"/>
        <w:ind w:left="709" w:hanging="283"/>
        <w:jc w:val="both"/>
        <w:rPr>
          <w:rFonts w:ascii="Verdana" w:eastAsia="Verdana" w:hAnsi="Verdana"/>
          <w:sz w:val="20"/>
          <w:szCs w:val="20"/>
        </w:rPr>
      </w:pPr>
      <w:r w:rsidRPr="000C3061">
        <w:rPr>
          <w:rFonts w:ascii="Verdana" w:hAnsi="Verdana"/>
          <w:color w:val="000000"/>
          <w:sz w:val="20"/>
          <w:szCs w:val="20"/>
        </w:rPr>
        <w:t>Usunięcie wszelkich wad stwierdzonych w tra</w:t>
      </w:r>
      <w:r w:rsidR="000C3061">
        <w:rPr>
          <w:rFonts w:ascii="Verdana" w:hAnsi="Verdana"/>
          <w:color w:val="000000"/>
          <w:sz w:val="20"/>
          <w:szCs w:val="20"/>
        </w:rPr>
        <w:t xml:space="preserve">kcie odbioru w terminie </w:t>
      </w:r>
      <w:r w:rsidR="008A7EA2" w:rsidRPr="000C3061">
        <w:rPr>
          <w:rFonts w:ascii="Verdana" w:hAnsi="Verdana"/>
          <w:color w:val="000000"/>
          <w:sz w:val="20"/>
          <w:szCs w:val="20"/>
        </w:rPr>
        <w:t>wyznaczonym przez Zamawiającego</w:t>
      </w:r>
      <w:r w:rsidR="001A1D58" w:rsidRPr="000C3061">
        <w:rPr>
          <w:rFonts w:ascii="Verdana" w:hAnsi="Verdana"/>
          <w:color w:val="000000"/>
          <w:sz w:val="20"/>
          <w:szCs w:val="20"/>
        </w:rPr>
        <w:t>;</w:t>
      </w:r>
    </w:p>
    <w:p w14:paraId="69D96A0D" w14:textId="77777777" w:rsidR="000C3061" w:rsidRDefault="008A7EA2" w:rsidP="006C6FDA">
      <w:pPr>
        <w:numPr>
          <w:ilvl w:val="0"/>
          <w:numId w:val="3"/>
        </w:numPr>
        <w:tabs>
          <w:tab w:val="clear" w:pos="725"/>
          <w:tab w:val="num" w:pos="709"/>
        </w:tabs>
        <w:suppressAutoHyphens/>
        <w:autoSpaceDE w:val="0"/>
        <w:spacing w:line="360" w:lineRule="auto"/>
        <w:ind w:left="709" w:hanging="283"/>
        <w:jc w:val="both"/>
        <w:rPr>
          <w:rFonts w:ascii="Verdana" w:eastAsia="Verdana" w:hAnsi="Verdana"/>
          <w:sz w:val="20"/>
          <w:szCs w:val="20"/>
        </w:rPr>
      </w:pPr>
      <w:r w:rsidRPr="000C3061">
        <w:rPr>
          <w:rFonts w:ascii="Verdana" w:hAnsi="Verdana"/>
          <w:color w:val="000000"/>
          <w:sz w:val="20"/>
          <w:szCs w:val="20"/>
        </w:rPr>
        <w:t>Poniesienie pełnej odpowiedzialności za wszel</w:t>
      </w:r>
      <w:r w:rsidR="000C3061">
        <w:rPr>
          <w:rFonts w:ascii="Verdana" w:hAnsi="Verdana"/>
          <w:color w:val="000000"/>
          <w:sz w:val="20"/>
          <w:szCs w:val="20"/>
        </w:rPr>
        <w:t xml:space="preserve">kie szkody będące następstwem </w:t>
      </w:r>
      <w:r w:rsidRPr="000C3061">
        <w:rPr>
          <w:rFonts w:ascii="Verdana" w:hAnsi="Verdana"/>
          <w:color w:val="000000"/>
          <w:sz w:val="20"/>
          <w:szCs w:val="20"/>
        </w:rPr>
        <w:t>niewykonania lub nienależytego wykonania Przedmiotu Umowy</w:t>
      </w:r>
      <w:r w:rsidR="001A1D58" w:rsidRPr="000C3061">
        <w:rPr>
          <w:rFonts w:ascii="Verdana" w:hAnsi="Verdana"/>
          <w:color w:val="000000"/>
          <w:sz w:val="20"/>
          <w:szCs w:val="20"/>
        </w:rPr>
        <w:t>;</w:t>
      </w:r>
    </w:p>
    <w:p w14:paraId="7BA42C30" w14:textId="77777777" w:rsidR="00A02E74" w:rsidRPr="000C3061" w:rsidRDefault="00A02E74" w:rsidP="00A43F04">
      <w:pPr>
        <w:spacing w:after="120" w:line="360" w:lineRule="auto"/>
        <w:jc w:val="center"/>
        <w:rPr>
          <w:rFonts w:ascii="Verdana" w:hAnsi="Verdana"/>
          <w:strike/>
          <w:sz w:val="20"/>
          <w:szCs w:val="20"/>
        </w:rPr>
      </w:pPr>
    </w:p>
    <w:p w14:paraId="644032E2" w14:textId="77777777" w:rsidR="00DA0ED1" w:rsidRPr="000C3061" w:rsidRDefault="00DA0ED1" w:rsidP="000C3061">
      <w:pPr>
        <w:spacing w:after="120" w:line="360" w:lineRule="auto"/>
        <w:jc w:val="center"/>
        <w:rPr>
          <w:rFonts w:ascii="Verdana" w:hAnsi="Verdana"/>
          <w:b/>
          <w:bCs/>
          <w:sz w:val="20"/>
          <w:szCs w:val="20"/>
        </w:rPr>
      </w:pPr>
      <w:r w:rsidRPr="000C3061">
        <w:rPr>
          <w:rFonts w:ascii="Verdana" w:hAnsi="Verdana"/>
          <w:b/>
          <w:bCs/>
          <w:sz w:val="20"/>
          <w:szCs w:val="20"/>
        </w:rPr>
        <w:t>§</w:t>
      </w:r>
      <w:r w:rsidR="00BA744A" w:rsidRPr="000C3061">
        <w:rPr>
          <w:rFonts w:ascii="Verdana" w:hAnsi="Verdana"/>
          <w:b/>
          <w:bCs/>
          <w:sz w:val="20"/>
          <w:szCs w:val="20"/>
        </w:rPr>
        <w:t xml:space="preserve"> </w:t>
      </w:r>
      <w:r w:rsidRPr="000C3061">
        <w:rPr>
          <w:rFonts w:ascii="Verdana" w:hAnsi="Verdana"/>
          <w:b/>
          <w:bCs/>
          <w:sz w:val="20"/>
          <w:szCs w:val="20"/>
        </w:rPr>
        <w:t>6</w:t>
      </w:r>
    </w:p>
    <w:p w14:paraId="0DECF547" w14:textId="77777777" w:rsidR="000C3061" w:rsidRPr="000C3061" w:rsidRDefault="002E6BC5" w:rsidP="006C6FDA">
      <w:pPr>
        <w:pStyle w:val="Akapitzlist"/>
        <w:numPr>
          <w:ilvl w:val="0"/>
          <w:numId w:val="16"/>
        </w:numPr>
        <w:spacing w:after="120" w:line="360" w:lineRule="auto"/>
        <w:ind w:left="284" w:hanging="284"/>
        <w:jc w:val="both"/>
        <w:rPr>
          <w:rFonts w:ascii="Verdana" w:hAnsi="Verdana"/>
          <w:sz w:val="20"/>
          <w:szCs w:val="20"/>
        </w:rPr>
      </w:pPr>
      <w:r w:rsidRPr="000C3061">
        <w:rPr>
          <w:rFonts w:ascii="Verdana" w:hAnsi="Verdana"/>
          <w:sz w:val="20"/>
          <w:szCs w:val="20"/>
        </w:rPr>
        <w:t xml:space="preserve">Ze strony Wykonawcy osobą upoważnioną do kontaktów z Zamawiającym i pełniącą nadzór nad wykonywaniem Przedmiotu Umowy jest </w:t>
      </w:r>
      <w:r w:rsidR="00AB78FA" w:rsidRPr="000C3061">
        <w:rPr>
          <w:rFonts w:ascii="Verdana" w:hAnsi="Verdana"/>
          <w:sz w:val="20"/>
          <w:szCs w:val="20"/>
        </w:rPr>
        <w:t>P</w:t>
      </w:r>
      <w:r w:rsidR="000C3061" w:rsidRPr="000C3061">
        <w:rPr>
          <w:rFonts w:ascii="Verdana" w:hAnsi="Verdana"/>
          <w:sz w:val="20"/>
          <w:szCs w:val="20"/>
        </w:rPr>
        <w:t>.……………………………………….</w:t>
      </w:r>
      <w:r w:rsidR="0052096C" w:rsidRPr="000C3061">
        <w:rPr>
          <w:rFonts w:ascii="Verdana" w:hAnsi="Verdana"/>
          <w:sz w:val="20"/>
          <w:szCs w:val="20"/>
        </w:rPr>
        <w:t>,</w:t>
      </w:r>
      <w:r w:rsidR="000C3061" w:rsidRPr="000C3061">
        <w:rPr>
          <w:rFonts w:ascii="Verdana" w:hAnsi="Verdana"/>
          <w:sz w:val="20"/>
          <w:szCs w:val="20"/>
        </w:rPr>
        <w:t xml:space="preserve"> </w:t>
      </w:r>
      <w:r w:rsidRPr="000C3061">
        <w:rPr>
          <w:rFonts w:ascii="Verdana" w:hAnsi="Verdana"/>
          <w:sz w:val="20"/>
          <w:szCs w:val="20"/>
        </w:rPr>
        <w:t xml:space="preserve">tel.: </w:t>
      </w:r>
      <w:r w:rsidR="000C3061" w:rsidRPr="000C3061">
        <w:rPr>
          <w:rFonts w:ascii="Verdana" w:hAnsi="Verdana"/>
          <w:sz w:val="20"/>
          <w:szCs w:val="20"/>
        </w:rPr>
        <w:t xml:space="preserve">……………………………………. </w:t>
      </w:r>
      <w:r w:rsidRPr="000C3061">
        <w:rPr>
          <w:rFonts w:ascii="Verdana" w:hAnsi="Verdana"/>
          <w:sz w:val="20"/>
          <w:szCs w:val="20"/>
        </w:rPr>
        <w:t>,</w:t>
      </w:r>
      <w:r w:rsidR="000C3061" w:rsidRPr="000C3061">
        <w:rPr>
          <w:rFonts w:ascii="Verdana" w:hAnsi="Verdana"/>
          <w:sz w:val="20"/>
          <w:szCs w:val="20"/>
        </w:rPr>
        <w:t xml:space="preserve"> ……………………………………</w:t>
      </w:r>
      <w:r w:rsidRPr="000C3061">
        <w:rPr>
          <w:rFonts w:ascii="Verdana" w:hAnsi="Verdana"/>
          <w:sz w:val="20"/>
          <w:szCs w:val="20"/>
        </w:rPr>
        <w:t>, faks</w:t>
      </w:r>
      <w:r w:rsidR="000C3061" w:rsidRPr="000C3061">
        <w:rPr>
          <w:rFonts w:ascii="Verdana" w:hAnsi="Verdana"/>
          <w:sz w:val="20"/>
          <w:szCs w:val="20"/>
        </w:rPr>
        <w:t xml:space="preserve"> ……………………………………….</w:t>
      </w:r>
      <w:r w:rsidRPr="000C3061">
        <w:rPr>
          <w:rFonts w:ascii="Verdana" w:hAnsi="Verdana"/>
          <w:sz w:val="20"/>
          <w:szCs w:val="20"/>
        </w:rPr>
        <w:t>.</w:t>
      </w:r>
    </w:p>
    <w:p w14:paraId="568A4ADB" w14:textId="3A8127E7" w:rsidR="00BA744A" w:rsidRPr="000C3061" w:rsidRDefault="00882036" w:rsidP="006C6FDA">
      <w:pPr>
        <w:pStyle w:val="Akapitzlist"/>
        <w:numPr>
          <w:ilvl w:val="0"/>
          <w:numId w:val="16"/>
        </w:numPr>
        <w:spacing w:line="360" w:lineRule="auto"/>
        <w:ind w:left="284" w:hanging="284"/>
        <w:jc w:val="both"/>
        <w:rPr>
          <w:rFonts w:ascii="Verdana" w:hAnsi="Verdana"/>
          <w:sz w:val="20"/>
          <w:szCs w:val="20"/>
        </w:rPr>
      </w:pPr>
      <w:r w:rsidRPr="000C3061">
        <w:rPr>
          <w:rFonts w:ascii="Verdana" w:hAnsi="Verdana"/>
          <w:sz w:val="20"/>
          <w:szCs w:val="20"/>
        </w:rPr>
        <w:t>Zamawiający ustanawia Kierownika Projektu w osobie:</w:t>
      </w:r>
      <w:r w:rsidRPr="000C3061" w:rsidDel="00882036">
        <w:rPr>
          <w:rFonts w:ascii="Verdana" w:hAnsi="Verdana"/>
          <w:sz w:val="20"/>
          <w:szCs w:val="20"/>
        </w:rPr>
        <w:t xml:space="preserve"> </w:t>
      </w:r>
      <w:r w:rsidR="002E6BC5" w:rsidRPr="000C3061">
        <w:rPr>
          <w:rFonts w:ascii="Verdana" w:hAnsi="Verdana"/>
          <w:sz w:val="20"/>
          <w:szCs w:val="20"/>
        </w:rPr>
        <w:t xml:space="preserve"> </w:t>
      </w:r>
      <w:r w:rsidR="00421CC1" w:rsidRPr="000C3061">
        <w:rPr>
          <w:rFonts w:ascii="Verdana" w:hAnsi="Verdana"/>
          <w:sz w:val="20"/>
          <w:szCs w:val="20"/>
        </w:rPr>
        <w:t>Przemysław Baran</w:t>
      </w:r>
      <w:r w:rsidR="00595CFB" w:rsidRPr="000C3061">
        <w:rPr>
          <w:rFonts w:ascii="Verdana" w:hAnsi="Verdana"/>
          <w:sz w:val="20"/>
          <w:szCs w:val="20"/>
        </w:rPr>
        <w:t xml:space="preserve">, </w:t>
      </w:r>
      <w:r w:rsidR="002E6BC5" w:rsidRPr="000C3061">
        <w:rPr>
          <w:rFonts w:ascii="Verdana" w:hAnsi="Verdana"/>
          <w:sz w:val="20"/>
          <w:szCs w:val="20"/>
        </w:rPr>
        <w:t>tel.</w:t>
      </w:r>
      <w:r w:rsidR="00595CFB" w:rsidRPr="000C3061">
        <w:rPr>
          <w:rFonts w:ascii="Verdana" w:hAnsi="Verdana"/>
          <w:sz w:val="20"/>
          <w:szCs w:val="20"/>
        </w:rPr>
        <w:t xml:space="preserve"> </w:t>
      </w:r>
      <w:r w:rsidR="00421CC1" w:rsidRPr="000C3061">
        <w:rPr>
          <w:rFonts w:ascii="Verdana" w:hAnsi="Verdana"/>
          <w:sz w:val="20"/>
          <w:szCs w:val="20"/>
        </w:rPr>
        <w:t xml:space="preserve">17 229 15 20 </w:t>
      </w:r>
      <w:r w:rsidR="00F64741">
        <w:rPr>
          <w:rFonts w:ascii="Verdana" w:hAnsi="Verdana"/>
          <w:sz w:val="20"/>
          <w:szCs w:val="20"/>
        </w:rPr>
        <w:t>wew</w:t>
      </w:r>
      <w:r w:rsidR="00595CFB" w:rsidRPr="000C3061">
        <w:rPr>
          <w:rFonts w:ascii="Verdana" w:hAnsi="Verdana"/>
          <w:sz w:val="20"/>
          <w:szCs w:val="20"/>
        </w:rPr>
        <w:t xml:space="preserve">. </w:t>
      </w:r>
      <w:r w:rsidR="00421CC1" w:rsidRPr="000C3061">
        <w:rPr>
          <w:rFonts w:ascii="Verdana" w:hAnsi="Verdana"/>
          <w:sz w:val="20"/>
          <w:szCs w:val="20"/>
        </w:rPr>
        <w:t>75</w:t>
      </w:r>
      <w:r w:rsidR="002E6BC5" w:rsidRPr="000C3061">
        <w:rPr>
          <w:rFonts w:ascii="Verdana" w:hAnsi="Verdana"/>
          <w:sz w:val="20"/>
          <w:szCs w:val="20"/>
        </w:rPr>
        <w:t xml:space="preserve">, </w:t>
      </w:r>
    </w:p>
    <w:p w14:paraId="126697E4" w14:textId="77777777" w:rsidR="002E6BC5" w:rsidRPr="00A43F04" w:rsidRDefault="002E6BC5" w:rsidP="003F5301">
      <w:pPr>
        <w:spacing w:after="120" w:line="360" w:lineRule="auto"/>
        <w:jc w:val="center"/>
        <w:rPr>
          <w:rFonts w:ascii="Verdana" w:hAnsi="Verdana"/>
          <w:b/>
          <w:bCs/>
          <w:sz w:val="20"/>
          <w:szCs w:val="20"/>
        </w:rPr>
      </w:pPr>
      <w:r w:rsidRPr="00A43F04">
        <w:rPr>
          <w:rFonts w:ascii="Verdana" w:hAnsi="Verdana"/>
          <w:b/>
          <w:bCs/>
          <w:sz w:val="20"/>
          <w:szCs w:val="20"/>
        </w:rPr>
        <w:t>§ 7</w:t>
      </w:r>
    </w:p>
    <w:p w14:paraId="04DDC1A0" w14:textId="77777777" w:rsidR="002E6BC5" w:rsidRPr="00A43F04" w:rsidRDefault="003F5301" w:rsidP="003F5301">
      <w:pPr>
        <w:spacing w:line="360" w:lineRule="auto"/>
        <w:ind w:left="426" w:hanging="426"/>
        <w:jc w:val="both"/>
        <w:rPr>
          <w:rFonts w:ascii="Verdana" w:hAnsi="Verdana"/>
          <w:sz w:val="20"/>
          <w:szCs w:val="20"/>
        </w:rPr>
      </w:pPr>
      <w:r>
        <w:rPr>
          <w:rFonts w:ascii="Verdana" w:hAnsi="Verdana"/>
          <w:sz w:val="20"/>
          <w:szCs w:val="20"/>
        </w:rPr>
        <w:t>1.</w:t>
      </w:r>
      <w:r w:rsidR="002E6BC5" w:rsidRPr="00A43F04">
        <w:rPr>
          <w:rFonts w:ascii="Verdana" w:hAnsi="Verdana"/>
          <w:sz w:val="20"/>
          <w:szCs w:val="20"/>
        </w:rPr>
        <w:tab/>
        <w:t>Wykonawca zapłaci Zamawiającemu kary umowne:</w:t>
      </w:r>
    </w:p>
    <w:p w14:paraId="4A59C8A7" w14:textId="77777777" w:rsidR="002E6BC5" w:rsidRPr="00A43F04" w:rsidRDefault="002E6BC5" w:rsidP="006C6FDA">
      <w:pPr>
        <w:pStyle w:val="Tekstpodstawowywcity21"/>
        <w:numPr>
          <w:ilvl w:val="0"/>
          <w:numId w:val="4"/>
        </w:numPr>
        <w:tabs>
          <w:tab w:val="left" w:pos="709"/>
        </w:tabs>
        <w:spacing w:line="360" w:lineRule="auto"/>
        <w:ind w:left="709" w:hanging="283"/>
        <w:rPr>
          <w:rFonts w:ascii="Verdana" w:hAnsi="Verdana"/>
          <w:sz w:val="20"/>
          <w:szCs w:val="20"/>
        </w:rPr>
      </w:pPr>
      <w:r w:rsidRPr="00A43F04">
        <w:rPr>
          <w:rFonts w:ascii="Verdana" w:hAnsi="Verdana"/>
          <w:sz w:val="20"/>
          <w:szCs w:val="20"/>
        </w:rPr>
        <w:t xml:space="preserve">z tytułu odstąpienia od umowy z przyczyn </w:t>
      </w:r>
      <w:r w:rsidR="00481CF0" w:rsidRPr="00A43F04">
        <w:rPr>
          <w:rFonts w:ascii="Verdana" w:hAnsi="Verdana"/>
          <w:sz w:val="20"/>
          <w:szCs w:val="20"/>
        </w:rPr>
        <w:t>leżących po stronie</w:t>
      </w:r>
      <w:r w:rsidRPr="00A43F04">
        <w:rPr>
          <w:rFonts w:ascii="Verdana" w:hAnsi="Verdana"/>
          <w:sz w:val="20"/>
          <w:szCs w:val="20"/>
        </w:rPr>
        <w:t xml:space="preserve"> Wykonawcy - w</w:t>
      </w:r>
      <w:r w:rsidR="003F5301" w:rsidRPr="00A43F04">
        <w:rPr>
          <w:rFonts w:ascii="Verdana" w:hAnsi="Verdana"/>
          <w:sz w:val="20"/>
          <w:szCs w:val="20"/>
        </w:rPr>
        <w:t> </w:t>
      </w:r>
      <w:r w:rsidR="003F5301">
        <w:rPr>
          <w:rFonts w:ascii="Verdana" w:hAnsi="Verdana"/>
          <w:sz w:val="20"/>
          <w:szCs w:val="20"/>
        </w:rPr>
        <w:t xml:space="preserve"> </w:t>
      </w:r>
      <w:r w:rsidRPr="00A43F04">
        <w:rPr>
          <w:rFonts w:ascii="Verdana" w:hAnsi="Verdana"/>
          <w:sz w:val="20"/>
          <w:szCs w:val="20"/>
        </w:rPr>
        <w:t xml:space="preserve">wysokości </w:t>
      </w:r>
      <w:r w:rsidR="00ED4E84" w:rsidRPr="00A43F04">
        <w:rPr>
          <w:rFonts w:ascii="Verdana" w:hAnsi="Verdana"/>
          <w:sz w:val="20"/>
          <w:szCs w:val="20"/>
        </w:rPr>
        <w:t xml:space="preserve">10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mowa w § 3 ust. 1;</w:t>
      </w:r>
    </w:p>
    <w:p w14:paraId="71738AFA" w14:textId="77777777" w:rsidR="002E6BC5" w:rsidRPr="00A43F04" w:rsidRDefault="002E6BC5" w:rsidP="006C6FDA">
      <w:pPr>
        <w:numPr>
          <w:ilvl w:val="0"/>
          <w:numId w:val="4"/>
        </w:numPr>
        <w:tabs>
          <w:tab w:val="left" w:pos="709"/>
        </w:tabs>
        <w:suppressAutoHyphens/>
        <w:spacing w:line="360" w:lineRule="auto"/>
        <w:ind w:left="709" w:hanging="283"/>
        <w:jc w:val="both"/>
        <w:rPr>
          <w:rFonts w:ascii="Verdana" w:hAnsi="Verdana"/>
          <w:sz w:val="20"/>
          <w:szCs w:val="20"/>
        </w:rPr>
      </w:pPr>
      <w:r w:rsidRPr="00A43F04">
        <w:rPr>
          <w:rFonts w:ascii="Verdana" w:hAnsi="Verdana"/>
          <w:sz w:val="20"/>
          <w:szCs w:val="20"/>
        </w:rPr>
        <w:t>z tytułu przekroczenia terminów wykona</w:t>
      </w:r>
      <w:r w:rsidR="009F08E8">
        <w:rPr>
          <w:rFonts w:ascii="Verdana" w:hAnsi="Verdana"/>
          <w:sz w:val="20"/>
          <w:szCs w:val="20"/>
        </w:rPr>
        <w:t>nia i przekazania Opracowań - w</w:t>
      </w:r>
      <w:r w:rsidR="00C81C3A">
        <w:rPr>
          <w:rFonts w:ascii="Verdana" w:hAnsi="Verdana"/>
          <w:sz w:val="20"/>
          <w:szCs w:val="20"/>
        </w:rPr>
        <w:t xml:space="preserve"> </w:t>
      </w:r>
      <w:r w:rsidRPr="00A43F04">
        <w:rPr>
          <w:rFonts w:ascii="Verdana" w:hAnsi="Verdana"/>
          <w:sz w:val="20"/>
          <w:szCs w:val="20"/>
        </w:rPr>
        <w:t xml:space="preserve">wysokości </w:t>
      </w:r>
      <w:r w:rsidR="00E52614"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xml:space="preserve">, o którym mowa w § 3 ust. 1 za każdy dzień </w:t>
      </w:r>
      <w:r w:rsidR="000C0169" w:rsidRPr="00A43F04">
        <w:rPr>
          <w:rFonts w:ascii="Verdana" w:hAnsi="Verdana"/>
          <w:sz w:val="20"/>
          <w:szCs w:val="20"/>
        </w:rPr>
        <w:t>zwłoki</w:t>
      </w:r>
      <w:r w:rsidRPr="00A43F04">
        <w:rPr>
          <w:rFonts w:ascii="Verdana" w:hAnsi="Verdana"/>
          <w:sz w:val="20"/>
          <w:szCs w:val="20"/>
        </w:rPr>
        <w:t>;</w:t>
      </w:r>
    </w:p>
    <w:p w14:paraId="78A790A1" w14:textId="77777777" w:rsidR="002E6BC5" w:rsidRPr="00A43F04" w:rsidRDefault="002E6BC5" w:rsidP="006C6FDA">
      <w:pPr>
        <w:numPr>
          <w:ilvl w:val="0"/>
          <w:numId w:val="4"/>
        </w:numPr>
        <w:tabs>
          <w:tab w:val="left" w:pos="709"/>
        </w:tabs>
        <w:suppressAutoHyphens/>
        <w:spacing w:line="360" w:lineRule="auto"/>
        <w:ind w:left="709" w:hanging="283"/>
        <w:jc w:val="both"/>
        <w:rPr>
          <w:rFonts w:ascii="Verdana" w:hAnsi="Verdana"/>
          <w:sz w:val="20"/>
          <w:szCs w:val="20"/>
        </w:rPr>
      </w:pPr>
      <w:r w:rsidRPr="00A43F04">
        <w:rPr>
          <w:rFonts w:ascii="Verdana" w:hAnsi="Verdana"/>
          <w:sz w:val="20"/>
          <w:szCs w:val="20"/>
        </w:rPr>
        <w:t xml:space="preserve">z tytułu </w:t>
      </w:r>
      <w:r w:rsidR="000C0169" w:rsidRPr="00A43F04">
        <w:rPr>
          <w:rFonts w:ascii="Verdana" w:hAnsi="Verdana"/>
          <w:sz w:val="20"/>
          <w:szCs w:val="20"/>
        </w:rPr>
        <w:t>zwłoki</w:t>
      </w:r>
      <w:r w:rsidRPr="00A43F04">
        <w:rPr>
          <w:rFonts w:ascii="Verdana" w:hAnsi="Verdana"/>
          <w:sz w:val="20"/>
          <w:szCs w:val="20"/>
        </w:rPr>
        <w:t xml:space="preserve"> w usunięciu wad w Przedmiocie Umowy – w wysokości </w:t>
      </w:r>
      <w:r w:rsidR="00724327"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t>
      </w:r>
      <w:r w:rsidR="000C0169" w:rsidRPr="00A43F04">
        <w:rPr>
          <w:rFonts w:ascii="Verdana" w:hAnsi="Verdana"/>
          <w:sz w:val="20"/>
          <w:szCs w:val="20"/>
        </w:rPr>
        <w:t>wa w §</w:t>
      </w:r>
      <w:r w:rsidR="000C61E0" w:rsidRPr="00A43F04">
        <w:rPr>
          <w:rFonts w:ascii="Verdana" w:hAnsi="Verdana"/>
          <w:sz w:val="20"/>
          <w:szCs w:val="20"/>
        </w:rPr>
        <w:t xml:space="preserve"> </w:t>
      </w:r>
      <w:r w:rsidR="000C0169" w:rsidRPr="00A43F04">
        <w:rPr>
          <w:rFonts w:ascii="Verdana" w:hAnsi="Verdana"/>
          <w:sz w:val="20"/>
          <w:szCs w:val="20"/>
        </w:rPr>
        <w:t>3 ust. 1, za każdy dzień zwłoki</w:t>
      </w:r>
      <w:r w:rsidRPr="00A43F04">
        <w:rPr>
          <w:rFonts w:ascii="Verdana" w:hAnsi="Verdana"/>
          <w:sz w:val="20"/>
          <w:szCs w:val="20"/>
        </w:rPr>
        <w:t xml:space="preserve">, licząc od ustalonego przez Zamawiającego, zgodnie </w:t>
      </w:r>
      <w:r w:rsidR="003F5301">
        <w:rPr>
          <w:rFonts w:ascii="Verdana" w:hAnsi="Verdana"/>
          <w:sz w:val="20"/>
          <w:szCs w:val="20"/>
        </w:rPr>
        <w:t>z § 4</w:t>
      </w:r>
      <w:r w:rsidRPr="00A43F04">
        <w:rPr>
          <w:rFonts w:ascii="Verdana" w:hAnsi="Verdana"/>
          <w:sz w:val="20"/>
          <w:szCs w:val="20"/>
        </w:rPr>
        <w:t xml:space="preserve"> ust. </w:t>
      </w:r>
      <w:r w:rsidR="000C61E0" w:rsidRPr="00A43F04">
        <w:rPr>
          <w:rFonts w:ascii="Verdana" w:hAnsi="Verdana"/>
          <w:sz w:val="20"/>
          <w:szCs w:val="20"/>
        </w:rPr>
        <w:t>5</w:t>
      </w:r>
      <w:r w:rsidR="009F08E8">
        <w:rPr>
          <w:rFonts w:ascii="Verdana" w:hAnsi="Verdana"/>
          <w:sz w:val="20"/>
          <w:szCs w:val="20"/>
        </w:rPr>
        <w:t xml:space="preserve">, </w:t>
      </w:r>
      <w:r w:rsidRPr="00A43F04">
        <w:rPr>
          <w:rFonts w:ascii="Verdana" w:hAnsi="Verdana"/>
          <w:sz w:val="20"/>
          <w:szCs w:val="20"/>
        </w:rPr>
        <w:t>terminu na usunięcie wad;</w:t>
      </w:r>
    </w:p>
    <w:p w14:paraId="4F645B69" w14:textId="55E12C15" w:rsidR="002E6BC5" w:rsidRDefault="002E6BC5" w:rsidP="006C6FDA">
      <w:pPr>
        <w:numPr>
          <w:ilvl w:val="0"/>
          <w:numId w:val="4"/>
        </w:numPr>
        <w:tabs>
          <w:tab w:val="left" w:pos="709"/>
        </w:tabs>
        <w:suppressAutoHyphens/>
        <w:spacing w:line="360" w:lineRule="auto"/>
        <w:ind w:left="709" w:hanging="283"/>
        <w:jc w:val="both"/>
        <w:rPr>
          <w:rFonts w:ascii="Verdana" w:hAnsi="Verdana"/>
          <w:sz w:val="20"/>
          <w:szCs w:val="20"/>
        </w:rPr>
      </w:pPr>
      <w:r w:rsidRPr="00A43F04">
        <w:rPr>
          <w:rStyle w:val="FontStyle12"/>
          <w:rFonts w:ascii="Verdana" w:eastAsia="StarSymbol" w:hAnsi="Verdana" w:cs="Times New Roman"/>
        </w:rPr>
        <w:t xml:space="preserve">z tytułu realizacji Przedmiotu Umowy w sposób niezgodny z postanowieniami niniejszej Umowy i nieusunięcia naruszeń w wyznaczonym terminie pomimo pisemnego wezwania Zamawiającego - </w:t>
      </w:r>
      <w:r w:rsidRPr="00A43F04">
        <w:rPr>
          <w:rFonts w:ascii="Verdana" w:hAnsi="Verdana"/>
          <w:sz w:val="20"/>
          <w:szCs w:val="20"/>
        </w:rPr>
        <w:t xml:space="preserve">w wysokości </w:t>
      </w:r>
      <w:r w:rsidR="00BA2533" w:rsidRPr="00A43F04">
        <w:rPr>
          <w:rFonts w:ascii="Verdana" w:hAnsi="Verdana"/>
          <w:sz w:val="20"/>
          <w:szCs w:val="20"/>
        </w:rPr>
        <w:t xml:space="preserve">0,2 </w:t>
      </w:r>
      <w:r w:rsidRPr="00A43F04">
        <w:rPr>
          <w:rFonts w:ascii="Verdana" w:hAnsi="Verdana"/>
          <w:sz w:val="20"/>
          <w:szCs w:val="20"/>
        </w:rPr>
        <w:t xml:space="preserve">% wynagrodzenia umownego </w:t>
      </w:r>
      <w:r w:rsidR="008D2D72" w:rsidRPr="00A43F04">
        <w:rPr>
          <w:rFonts w:ascii="Verdana" w:hAnsi="Verdana"/>
          <w:sz w:val="20"/>
          <w:szCs w:val="20"/>
        </w:rPr>
        <w:t>brutto</w:t>
      </w:r>
      <w:r w:rsidRPr="00A43F04">
        <w:rPr>
          <w:rFonts w:ascii="Verdana" w:hAnsi="Verdana"/>
          <w:sz w:val="20"/>
          <w:szCs w:val="20"/>
        </w:rPr>
        <w:t>, o którym mowa w §</w:t>
      </w:r>
      <w:r w:rsidR="000C61E0" w:rsidRPr="00A43F04">
        <w:rPr>
          <w:rFonts w:ascii="Verdana" w:hAnsi="Verdana"/>
          <w:sz w:val="20"/>
          <w:szCs w:val="20"/>
        </w:rPr>
        <w:t xml:space="preserve"> </w:t>
      </w:r>
      <w:r w:rsidRPr="00A43F04">
        <w:rPr>
          <w:rFonts w:ascii="Verdana" w:hAnsi="Verdana"/>
          <w:sz w:val="20"/>
          <w:szCs w:val="20"/>
        </w:rPr>
        <w:t xml:space="preserve">3 ust. 1, za każdy dzień </w:t>
      </w:r>
      <w:r w:rsidR="000C0169" w:rsidRPr="00A43F04">
        <w:rPr>
          <w:rFonts w:ascii="Verdana" w:hAnsi="Verdana"/>
          <w:sz w:val="20"/>
          <w:szCs w:val="20"/>
        </w:rPr>
        <w:t>zwłoki</w:t>
      </w:r>
      <w:r w:rsidRPr="00A43F04">
        <w:rPr>
          <w:rFonts w:ascii="Verdana" w:hAnsi="Verdana"/>
          <w:sz w:val="20"/>
          <w:szCs w:val="20"/>
        </w:rPr>
        <w:t xml:space="preserve"> w stosunku do wyznaczonego terminu;</w:t>
      </w:r>
    </w:p>
    <w:p w14:paraId="3A650E5A" w14:textId="17185E85" w:rsidR="00FA77BD" w:rsidRPr="00FA77BD" w:rsidRDefault="00FA77BD" w:rsidP="00FA77BD">
      <w:pPr>
        <w:pStyle w:val="Akapitzlist"/>
        <w:numPr>
          <w:ilvl w:val="0"/>
          <w:numId w:val="4"/>
        </w:numPr>
        <w:tabs>
          <w:tab w:val="clear" w:pos="2820"/>
          <w:tab w:val="num" w:pos="2460"/>
        </w:tabs>
        <w:ind w:left="709"/>
        <w:jc w:val="both"/>
        <w:rPr>
          <w:rFonts w:ascii="Verdana" w:eastAsia="Times New Roman" w:hAnsi="Verdana"/>
          <w:sz w:val="20"/>
          <w:szCs w:val="20"/>
        </w:rPr>
      </w:pPr>
      <w:r w:rsidRPr="00A43F04">
        <w:rPr>
          <w:rFonts w:ascii="Verdana" w:hAnsi="Verdana"/>
          <w:sz w:val="20"/>
          <w:szCs w:val="20"/>
        </w:rPr>
        <w:t xml:space="preserve">z tytułu zwłoki w usunięciu wad w Przedmiocie Umowy – w wysokości 0,2 % wynagrodzenia umownego brutto, o którym mowa w § 3 ust. 1, za każdy dzień zwłoki, licząc od ustalonego przez Zamawiającego, zgodnie </w:t>
      </w:r>
      <w:r>
        <w:rPr>
          <w:rFonts w:ascii="Verdana" w:hAnsi="Verdana"/>
          <w:sz w:val="20"/>
          <w:szCs w:val="20"/>
        </w:rPr>
        <w:t>z § 13</w:t>
      </w:r>
      <w:r w:rsidRPr="00A43F04">
        <w:rPr>
          <w:rFonts w:ascii="Verdana" w:hAnsi="Verdana"/>
          <w:sz w:val="20"/>
          <w:szCs w:val="20"/>
        </w:rPr>
        <w:t xml:space="preserve"> ust. </w:t>
      </w:r>
      <w:r>
        <w:rPr>
          <w:rFonts w:ascii="Verdana" w:hAnsi="Verdana"/>
          <w:sz w:val="20"/>
          <w:szCs w:val="20"/>
        </w:rPr>
        <w:t>3</w:t>
      </w:r>
      <w:r>
        <w:rPr>
          <w:rFonts w:ascii="Verdana" w:hAnsi="Verdana"/>
          <w:sz w:val="20"/>
          <w:szCs w:val="20"/>
        </w:rPr>
        <w:t xml:space="preserve">, </w:t>
      </w:r>
      <w:r w:rsidRPr="00A43F04">
        <w:rPr>
          <w:rFonts w:ascii="Verdana" w:hAnsi="Verdana"/>
          <w:sz w:val="20"/>
          <w:szCs w:val="20"/>
        </w:rPr>
        <w:t>terminu na usunięcie wad</w:t>
      </w:r>
      <w:r>
        <w:rPr>
          <w:rFonts w:ascii="Verdana" w:eastAsia="Times New Roman" w:hAnsi="Verdana"/>
          <w:sz w:val="20"/>
          <w:szCs w:val="20"/>
        </w:rPr>
        <w:t>.</w:t>
      </w:r>
    </w:p>
    <w:p w14:paraId="4EAE275D" w14:textId="77777777" w:rsidR="002E6BC5" w:rsidRPr="00A43F04" w:rsidRDefault="002E6BC5" w:rsidP="009F08E8">
      <w:pPr>
        <w:pStyle w:val="Style1"/>
        <w:widowControl/>
        <w:tabs>
          <w:tab w:val="left" w:pos="709"/>
        </w:tabs>
        <w:spacing w:line="360" w:lineRule="auto"/>
        <w:ind w:left="284" w:hanging="284"/>
        <w:jc w:val="both"/>
        <w:rPr>
          <w:rStyle w:val="FontStyle12"/>
          <w:rFonts w:ascii="Verdana" w:eastAsia="StarSymbol" w:hAnsi="Verdana" w:cs="Times New Roman"/>
        </w:rPr>
      </w:pPr>
      <w:r w:rsidRPr="00A43F04">
        <w:rPr>
          <w:rStyle w:val="FontStyle12"/>
          <w:rFonts w:ascii="Verdana" w:eastAsia="StarSymbol" w:hAnsi="Verdana" w:cs="Times New Roman"/>
        </w:rPr>
        <w:t>2.</w:t>
      </w:r>
      <w:r w:rsidR="0052096C" w:rsidRPr="00A43F04">
        <w:rPr>
          <w:rStyle w:val="FontStyle12"/>
          <w:rFonts w:ascii="Verdana" w:eastAsia="StarSymbol" w:hAnsi="Verdana" w:cs="Times New Roman"/>
        </w:rPr>
        <w:tab/>
      </w:r>
      <w:r w:rsidRPr="00A43F04">
        <w:rPr>
          <w:rStyle w:val="FontStyle12"/>
          <w:rFonts w:ascii="Verdana" w:eastAsia="StarSymbol" w:hAnsi="Verdana" w:cs="Times New Roman"/>
        </w:rPr>
        <w:t>Zamawiający zastrzega sobie prawo do odszkodowania uzupełniającego przenoszącego wysokość kar umownych do pełnej wysokości poniesionej szkody.</w:t>
      </w:r>
    </w:p>
    <w:p w14:paraId="0A28E99D" w14:textId="77777777" w:rsidR="002E6BC5" w:rsidRPr="00A43F04" w:rsidRDefault="003F5301" w:rsidP="009F08E8">
      <w:pPr>
        <w:spacing w:line="360" w:lineRule="auto"/>
        <w:ind w:left="284" w:hanging="284"/>
        <w:jc w:val="both"/>
        <w:rPr>
          <w:rStyle w:val="FontStyle12"/>
          <w:rFonts w:ascii="Verdana" w:eastAsia="StarSymbol" w:hAnsi="Verdana" w:cs="Times New Roman"/>
        </w:rPr>
      </w:pPr>
      <w:r>
        <w:rPr>
          <w:rStyle w:val="FontStyle12"/>
          <w:rFonts w:ascii="Verdana" w:eastAsia="StarSymbol" w:hAnsi="Verdana" w:cs="Times New Roman"/>
        </w:rPr>
        <w:t>3.</w:t>
      </w:r>
      <w:r w:rsidR="002E6BC5" w:rsidRPr="00A43F04">
        <w:rPr>
          <w:rStyle w:val="FontStyle12"/>
          <w:rFonts w:ascii="Verdana" w:eastAsia="StarSymbol" w:hAnsi="Verdana" w:cs="Times New Roman"/>
        </w:rPr>
        <w:tab/>
        <w:t>Zamawiający może potrącić kwotę kary umownej z każdej wymag</w:t>
      </w:r>
      <w:r w:rsidR="00E450E3" w:rsidRPr="00A43F04">
        <w:rPr>
          <w:rStyle w:val="FontStyle12"/>
          <w:rFonts w:ascii="Verdana" w:eastAsia="StarSymbol" w:hAnsi="Verdana" w:cs="Times New Roman"/>
        </w:rPr>
        <w:t>alnej wierzytelności</w:t>
      </w:r>
      <w:r w:rsidR="00D81245" w:rsidRPr="00A43F04">
        <w:rPr>
          <w:rStyle w:val="FontStyle12"/>
          <w:rFonts w:ascii="Verdana" w:eastAsia="StarSymbol" w:hAnsi="Verdana" w:cs="Times New Roman"/>
        </w:rPr>
        <w:t xml:space="preserve"> </w:t>
      </w:r>
      <w:r w:rsidR="00E450E3" w:rsidRPr="00A43F04">
        <w:rPr>
          <w:rStyle w:val="FontStyle12"/>
          <w:rFonts w:ascii="Verdana" w:eastAsia="StarSymbol" w:hAnsi="Verdana" w:cs="Times New Roman"/>
        </w:rPr>
        <w:t xml:space="preserve">Wykonawcy </w:t>
      </w:r>
      <w:r w:rsidR="002E6BC5" w:rsidRPr="00A43F04">
        <w:rPr>
          <w:rStyle w:val="FontStyle12"/>
          <w:rFonts w:ascii="Verdana" w:eastAsia="StarSymbol" w:hAnsi="Verdana" w:cs="Times New Roman"/>
        </w:rPr>
        <w:t>względem Zamawiającego. Zapłata kary przez Wykonawcę lub dokonanie potrącenia przez Zamawiającego nie zwalnia Wykonawcy z obowiązku  wykonania i</w:t>
      </w:r>
      <w:r w:rsidRPr="00A43F04">
        <w:rPr>
          <w:rFonts w:ascii="Verdana" w:hAnsi="Verdana"/>
          <w:sz w:val="20"/>
          <w:szCs w:val="20"/>
        </w:rPr>
        <w:t> </w:t>
      </w:r>
      <w:r>
        <w:rPr>
          <w:rFonts w:ascii="Verdana" w:hAnsi="Verdana"/>
          <w:sz w:val="20"/>
          <w:szCs w:val="20"/>
        </w:rPr>
        <w:t xml:space="preserve"> </w:t>
      </w:r>
      <w:r w:rsidR="002E6BC5" w:rsidRPr="00A43F04">
        <w:rPr>
          <w:rStyle w:val="FontStyle12"/>
          <w:rFonts w:ascii="Verdana" w:eastAsia="StarSymbol" w:hAnsi="Verdana" w:cs="Times New Roman"/>
        </w:rPr>
        <w:t>zakończenia Przedmiotu Umowy lub jakichkolwiek innych obowiązków i zobowiązań wynikających z niniejszej Umowy.</w:t>
      </w:r>
    </w:p>
    <w:p w14:paraId="5E96E2CE" w14:textId="77777777" w:rsidR="00481CF0" w:rsidRPr="003F5301" w:rsidRDefault="003F5301" w:rsidP="009F08E8">
      <w:pPr>
        <w:spacing w:line="360" w:lineRule="auto"/>
        <w:ind w:left="284" w:hanging="284"/>
        <w:jc w:val="both"/>
        <w:rPr>
          <w:rStyle w:val="FontStyle12"/>
          <w:rFonts w:ascii="Verdana" w:eastAsia="StarSymbol" w:hAnsi="Verdana" w:cs="Times New Roman"/>
        </w:rPr>
      </w:pPr>
      <w:r>
        <w:rPr>
          <w:rStyle w:val="FontStyle12"/>
          <w:rFonts w:ascii="Verdana" w:eastAsia="StarSymbol" w:hAnsi="Verdana" w:cs="Times New Roman"/>
        </w:rPr>
        <w:t>4.</w:t>
      </w:r>
      <w:r w:rsidR="00481CF0" w:rsidRPr="00A43F04">
        <w:rPr>
          <w:rStyle w:val="FontStyle12"/>
          <w:rFonts w:ascii="Verdana" w:eastAsia="StarSymbol" w:hAnsi="Verdana" w:cs="Times New Roman"/>
        </w:rPr>
        <w:tab/>
        <w:t xml:space="preserve">Łączna wysokość kar </w:t>
      </w:r>
      <w:r w:rsidR="00481CF0" w:rsidRPr="003F5301">
        <w:rPr>
          <w:rStyle w:val="FontStyle12"/>
          <w:rFonts w:ascii="Verdana" w:eastAsia="StarSymbol" w:hAnsi="Verdana" w:cs="Times New Roman"/>
        </w:rPr>
        <w:t xml:space="preserve">umownych, należnych stronom nie przekroczy 10% wysokości brutto, o której mowa w </w:t>
      </w:r>
      <w:r w:rsidR="00481CF0" w:rsidRPr="003F5301">
        <w:rPr>
          <w:rFonts w:ascii="Verdana" w:hAnsi="Verdana"/>
          <w:bCs/>
          <w:sz w:val="20"/>
          <w:szCs w:val="20"/>
        </w:rPr>
        <w:t>§3 ust.1.</w:t>
      </w:r>
    </w:p>
    <w:p w14:paraId="5D87F092" w14:textId="77777777" w:rsidR="00BA744A" w:rsidRPr="003F5301" w:rsidRDefault="00BA744A" w:rsidP="00A43F04">
      <w:pPr>
        <w:spacing w:line="360" w:lineRule="auto"/>
        <w:ind w:left="709" w:hanging="709"/>
        <w:jc w:val="both"/>
        <w:rPr>
          <w:rStyle w:val="FontStyle12"/>
          <w:rFonts w:ascii="Verdana" w:eastAsia="StarSymbol" w:hAnsi="Verdana" w:cs="Times New Roman"/>
        </w:rPr>
      </w:pPr>
    </w:p>
    <w:p w14:paraId="4324F4EB" w14:textId="77777777" w:rsidR="002E6BC5" w:rsidRPr="003F5301" w:rsidRDefault="002E6BC5" w:rsidP="00A43F04">
      <w:pPr>
        <w:pStyle w:val="Lista"/>
        <w:spacing w:after="120" w:line="360" w:lineRule="auto"/>
        <w:ind w:left="0" w:firstLine="0"/>
        <w:jc w:val="center"/>
        <w:rPr>
          <w:rFonts w:ascii="Verdana" w:hAnsi="Verdana"/>
          <w:b/>
          <w:bCs/>
          <w:sz w:val="20"/>
        </w:rPr>
      </w:pPr>
      <w:r w:rsidRPr="003F5301">
        <w:rPr>
          <w:rFonts w:ascii="Verdana" w:hAnsi="Verdana"/>
          <w:b/>
          <w:bCs/>
          <w:sz w:val="20"/>
        </w:rPr>
        <w:lastRenderedPageBreak/>
        <w:t xml:space="preserve">§ </w:t>
      </w:r>
      <w:r w:rsidR="00296AF4" w:rsidRPr="003F5301">
        <w:rPr>
          <w:rFonts w:ascii="Verdana" w:hAnsi="Verdana"/>
          <w:b/>
          <w:bCs/>
          <w:sz w:val="20"/>
        </w:rPr>
        <w:t>8</w:t>
      </w:r>
    </w:p>
    <w:p w14:paraId="7BD4BA14" w14:textId="77777777" w:rsidR="002E6BC5" w:rsidRPr="003F5301" w:rsidRDefault="003F5301" w:rsidP="003F5301">
      <w:pPr>
        <w:pStyle w:val="Lista21"/>
        <w:spacing w:line="360" w:lineRule="auto"/>
        <w:ind w:left="284" w:hanging="284"/>
        <w:jc w:val="both"/>
        <w:rPr>
          <w:rFonts w:ascii="Verdana" w:hAnsi="Verdana"/>
          <w:sz w:val="20"/>
          <w:szCs w:val="20"/>
        </w:rPr>
      </w:pPr>
      <w:r w:rsidRPr="003F5301">
        <w:rPr>
          <w:rFonts w:ascii="Verdana" w:hAnsi="Verdana"/>
          <w:sz w:val="20"/>
          <w:szCs w:val="20"/>
        </w:rPr>
        <w:t>1.</w:t>
      </w:r>
      <w:r w:rsidR="002E6BC5" w:rsidRPr="003F5301">
        <w:rPr>
          <w:rFonts w:ascii="Verdana" w:hAnsi="Verdana"/>
          <w:sz w:val="20"/>
          <w:szCs w:val="20"/>
        </w:rPr>
        <w:tab/>
      </w:r>
      <w:r w:rsidR="00985ED6" w:rsidRPr="003F5301">
        <w:rPr>
          <w:rFonts w:ascii="Verdana" w:hAnsi="Verdana"/>
          <w:sz w:val="20"/>
          <w:szCs w:val="20"/>
        </w:rPr>
        <w:t xml:space="preserve">Wykonawca może powierzyć wykonanie usług </w:t>
      </w:r>
      <w:r w:rsidR="006818BA" w:rsidRPr="003F5301">
        <w:rPr>
          <w:rFonts w:ascii="Verdana" w:hAnsi="Verdana"/>
          <w:sz w:val="20"/>
          <w:szCs w:val="20"/>
        </w:rPr>
        <w:t>P</w:t>
      </w:r>
      <w:r w:rsidR="00985ED6" w:rsidRPr="003F5301">
        <w:rPr>
          <w:rFonts w:ascii="Verdana" w:hAnsi="Verdana"/>
          <w:sz w:val="20"/>
          <w:szCs w:val="20"/>
        </w:rPr>
        <w:t>odwykonawcom po uzyskaniu pisemnej zgody Zamawiającego</w:t>
      </w:r>
      <w:r w:rsidR="002E6BC5" w:rsidRPr="003F5301">
        <w:rPr>
          <w:rFonts w:ascii="Verdana" w:hAnsi="Verdana"/>
          <w:sz w:val="20"/>
          <w:szCs w:val="20"/>
        </w:rPr>
        <w:t>.</w:t>
      </w:r>
    </w:p>
    <w:p w14:paraId="2AF381E2" w14:textId="77777777" w:rsidR="002E6BC5" w:rsidRPr="00A43F04" w:rsidRDefault="003F5301" w:rsidP="003F5301">
      <w:pPr>
        <w:spacing w:line="360" w:lineRule="auto"/>
        <w:ind w:left="284" w:hanging="284"/>
        <w:jc w:val="both"/>
        <w:rPr>
          <w:rFonts w:ascii="Verdana" w:hAnsi="Verdana"/>
          <w:sz w:val="20"/>
          <w:szCs w:val="20"/>
        </w:rPr>
      </w:pPr>
      <w:r w:rsidRPr="003F5301">
        <w:rPr>
          <w:rFonts w:ascii="Verdana" w:hAnsi="Verdana"/>
          <w:sz w:val="20"/>
          <w:szCs w:val="20"/>
        </w:rPr>
        <w:t>2.</w:t>
      </w:r>
      <w:r w:rsidR="002E6BC5" w:rsidRPr="003F5301">
        <w:rPr>
          <w:rFonts w:ascii="Verdana" w:hAnsi="Verdana"/>
          <w:sz w:val="20"/>
          <w:szCs w:val="20"/>
        </w:rPr>
        <w:tab/>
        <w:t xml:space="preserve">W przypadku powierzenia </w:t>
      </w:r>
      <w:r w:rsidR="002E6BC5" w:rsidRPr="00A43F04">
        <w:rPr>
          <w:rFonts w:ascii="Verdana" w:hAnsi="Verdana"/>
          <w:sz w:val="20"/>
          <w:szCs w:val="20"/>
        </w:rPr>
        <w:t>Podwykonawcy przez Wykonawcę realizacji zakresu</w:t>
      </w:r>
      <w:r>
        <w:rPr>
          <w:rFonts w:ascii="Verdana" w:hAnsi="Verdana"/>
          <w:sz w:val="20"/>
          <w:szCs w:val="20"/>
        </w:rPr>
        <w:t xml:space="preserve"> </w:t>
      </w:r>
      <w:r w:rsidR="002E6BC5" w:rsidRPr="00A43F04">
        <w:rPr>
          <w:rFonts w:ascii="Verdana" w:hAnsi="Verdana"/>
          <w:sz w:val="20"/>
          <w:szCs w:val="20"/>
        </w:rPr>
        <w:t>Usługi, o</w:t>
      </w:r>
      <w:r w:rsidR="009F08E8" w:rsidRPr="00A43F04">
        <w:rPr>
          <w:rFonts w:ascii="Verdana" w:hAnsi="Verdana"/>
          <w:sz w:val="20"/>
          <w:szCs w:val="20"/>
        </w:rPr>
        <w:t> </w:t>
      </w:r>
      <w:r w:rsidR="009F08E8">
        <w:rPr>
          <w:rFonts w:ascii="Verdana" w:hAnsi="Verdana"/>
          <w:sz w:val="20"/>
          <w:szCs w:val="20"/>
        </w:rPr>
        <w:t xml:space="preserve"> </w:t>
      </w:r>
      <w:r w:rsidR="002E6BC5" w:rsidRPr="00A43F04">
        <w:rPr>
          <w:rFonts w:ascii="Verdana" w:hAnsi="Verdana"/>
          <w:sz w:val="20"/>
          <w:szCs w:val="20"/>
        </w:rPr>
        <w:t>której mowa w</w:t>
      </w:r>
      <w:r w:rsidR="002E6BC5" w:rsidRPr="00A43F04">
        <w:rPr>
          <w:rFonts w:ascii="Verdana" w:hAnsi="Verdana"/>
          <w:b/>
          <w:bCs/>
          <w:sz w:val="20"/>
          <w:szCs w:val="20"/>
        </w:rPr>
        <w:t xml:space="preserve"> </w:t>
      </w:r>
      <w:r w:rsidR="002E6BC5" w:rsidRPr="00A43F04">
        <w:rPr>
          <w:rFonts w:ascii="Verdana" w:hAnsi="Verdana"/>
          <w:sz w:val="20"/>
          <w:szCs w:val="20"/>
        </w:rPr>
        <w:t>§</w:t>
      </w:r>
      <w:r w:rsidR="00F543B9" w:rsidRPr="00A43F04">
        <w:rPr>
          <w:rFonts w:ascii="Verdana" w:hAnsi="Verdana"/>
          <w:sz w:val="20"/>
          <w:szCs w:val="20"/>
        </w:rPr>
        <w:t xml:space="preserve"> </w:t>
      </w:r>
      <w:r w:rsidR="002E6BC5" w:rsidRPr="00A43F04">
        <w:rPr>
          <w:rFonts w:ascii="Verdana" w:hAnsi="Verdana"/>
          <w:sz w:val="20"/>
          <w:szCs w:val="20"/>
        </w:rPr>
        <w:t>1, Wykonawca jest zobowiązany do dokonania we własnym zakresie zapłaty wynagrodzenia należnego Podwykonawcy.</w:t>
      </w:r>
    </w:p>
    <w:p w14:paraId="5ACA953D" w14:textId="77777777" w:rsidR="002E6BC5" w:rsidRPr="00A43F04" w:rsidRDefault="002E6BC5" w:rsidP="006C6FDA">
      <w:pPr>
        <w:pStyle w:val="Tekstpodstawowy"/>
        <w:numPr>
          <w:ilvl w:val="0"/>
          <w:numId w:val="5"/>
        </w:numPr>
        <w:tabs>
          <w:tab w:val="clear" w:pos="720"/>
          <w:tab w:val="num" w:pos="426"/>
        </w:tabs>
        <w:suppressAutoHyphens/>
        <w:spacing w:line="360" w:lineRule="auto"/>
        <w:ind w:left="284" w:hanging="284"/>
        <w:jc w:val="both"/>
        <w:rPr>
          <w:rFonts w:ascii="Verdana" w:hAnsi="Verdana"/>
          <w:sz w:val="20"/>
        </w:rPr>
      </w:pPr>
      <w:r w:rsidRPr="00A43F04">
        <w:rPr>
          <w:rFonts w:ascii="Verdana" w:hAnsi="Verdana"/>
          <w:sz w:val="20"/>
        </w:rPr>
        <w:t>Wykonawca odpowiada za działania i zaniechania Podwykonawców</w:t>
      </w:r>
      <w:r w:rsidR="00911514" w:rsidRPr="00A43F04">
        <w:rPr>
          <w:rFonts w:ascii="Verdana" w:hAnsi="Verdana"/>
          <w:sz w:val="20"/>
        </w:rPr>
        <w:t xml:space="preserve"> jego przedstawicieli lub pracowników</w:t>
      </w:r>
      <w:r w:rsidRPr="00A43F04">
        <w:rPr>
          <w:rFonts w:ascii="Verdana" w:hAnsi="Verdana"/>
          <w:sz w:val="20"/>
        </w:rPr>
        <w:t>, jak za własne działania i zaniechania.</w:t>
      </w:r>
    </w:p>
    <w:p w14:paraId="28CC32B5" w14:textId="77777777" w:rsidR="002E6BC5" w:rsidRPr="00A43F04" w:rsidRDefault="002E6BC5"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296AF4" w:rsidRPr="00A43F04">
        <w:rPr>
          <w:rFonts w:ascii="Verdana" w:hAnsi="Verdana"/>
          <w:b/>
          <w:bCs/>
          <w:sz w:val="20"/>
          <w:szCs w:val="20"/>
        </w:rPr>
        <w:t>9</w:t>
      </w:r>
    </w:p>
    <w:p w14:paraId="3CC212A9" w14:textId="77777777" w:rsidR="002E6BC5" w:rsidRPr="00A43F04" w:rsidRDefault="003F5301" w:rsidP="003F5301">
      <w:pPr>
        <w:tabs>
          <w:tab w:val="left" w:pos="284"/>
        </w:tabs>
        <w:spacing w:line="360" w:lineRule="auto"/>
        <w:ind w:left="284" w:hanging="284"/>
        <w:jc w:val="both"/>
        <w:rPr>
          <w:rFonts w:ascii="Verdana" w:hAnsi="Verdana"/>
          <w:position w:val="2"/>
          <w:sz w:val="20"/>
          <w:szCs w:val="20"/>
        </w:rPr>
      </w:pPr>
      <w:r>
        <w:rPr>
          <w:rFonts w:ascii="Verdana" w:hAnsi="Verdana"/>
          <w:position w:val="2"/>
          <w:sz w:val="20"/>
          <w:szCs w:val="20"/>
        </w:rPr>
        <w:t>1.</w:t>
      </w:r>
      <w:r w:rsidR="002E6BC5" w:rsidRPr="00A43F04">
        <w:rPr>
          <w:rFonts w:ascii="Verdana" w:hAnsi="Verdana"/>
          <w:position w:val="2"/>
          <w:sz w:val="20"/>
          <w:szCs w:val="20"/>
        </w:rPr>
        <w:tab/>
        <w:t>Zamawiającemu przysługuje prawo odstąpienia od Umowy jeżeli:</w:t>
      </w:r>
    </w:p>
    <w:p w14:paraId="7C52AD1D" w14:textId="77777777" w:rsidR="002E6BC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 xml:space="preserve">ykonawca nie rozpoczął realizacji przedmiotu Umowy </w:t>
      </w:r>
      <w:r w:rsidR="00DA27D6">
        <w:rPr>
          <w:rFonts w:ascii="Verdana" w:hAnsi="Verdana"/>
          <w:position w:val="2"/>
          <w:sz w:val="20"/>
          <w:szCs w:val="20"/>
        </w:rPr>
        <w:t>oraz</w:t>
      </w:r>
      <w:r w:rsidR="002E6BC5" w:rsidRPr="00A43F04">
        <w:rPr>
          <w:rFonts w:ascii="Verdana" w:hAnsi="Verdana"/>
          <w:position w:val="2"/>
          <w:sz w:val="20"/>
          <w:szCs w:val="20"/>
        </w:rPr>
        <w:t xml:space="preserve"> nie kontynuuje prac pomimo pisemnego wezwania przez Zamawiającego</w:t>
      </w:r>
      <w:r>
        <w:rPr>
          <w:rFonts w:ascii="Verdana" w:hAnsi="Verdana"/>
          <w:position w:val="2"/>
          <w:sz w:val="20"/>
          <w:szCs w:val="20"/>
        </w:rPr>
        <w:t>;</w:t>
      </w:r>
    </w:p>
    <w:p w14:paraId="0AC83BEE" w14:textId="77777777" w:rsidR="002E6BC5" w:rsidRPr="003F5301"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ykonawca przerwał z przyczyn leżących po stronie Wykonawcy realizację przedmiotu Umowy i przerwa ta trwa dłużej ni</w:t>
      </w:r>
      <w:r>
        <w:rPr>
          <w:rFonts w:ascii="Verdana" w:hAnsi="Verdana"/>
          <w:position w:val="2"/>
          <w:sz w:val="20"/>
          <w:szCs w:val="20"/>
        </w:rPr>
        <w:t xml:space="preserve">ż </w:t>
      </w:r>
      <w:r w:rsidR="00DA27D6">
        <w:rPr>
          <w:rFonts w:ascii="Verdana" w:hAnsi="Verdana"/>
          <w:position w:val="2"/>
          <w:sz w:val="20"/>
          <w:szCs w:val="20"/>
        </w:rPr>
        <w:t>20</w:t>
      </w:r>
      <w:r>
        <w:rPr>
          <w:rFonts w:ascii="Verdana" w:hAnsi="Verdana"/>
          <w:position w:val="2"/>
          <w:sz w:val="20"/>
          <w:szCs w:val="20"/>
        </w:rPr>
        <w:t xml:space="preserve"> dni; </w:t>
      </w:r>
      <w:r w:rsidRPr="003F5301">
        <w:rPr>
          <w:rFonts w:ascii="Verdana" w:hAnsi="Verdana"/>
          <w:position w:val="2"/>
          <w:sz w:val="20"/>
          <w:szCs w:val="20"/>
        </w:rPr>
        <w:t xml:space="preserve">za </w:t>
      </w:r>
      <w:r w:rsidR="002E6BC5" w:rsidRPr="003F5301">
        <w:rPr>
          <w:rFonts w:ascii="Verdana" w:hAnsi="Verdana"/>
          <w:sz w:val="20"/>
          <w:szCs w:val="20"/>
        </w:rPr>
        <w:t>przyczyny nieleżące po stronie Wykonawcy nie mogą być uznane zdarzenia, które były w sposób obiektywny do przewidzenia bądź</w:t>
      </w:r>
      <w:r w:rsidR="00D21ADF" w:rsidRPr="003F5301">
        <w:rPr>
          <w:rFonts w:ascii="Verdana" w:hAnsi="Verdana"/>
          <w:sz w:val="20"/>
          <w:szCs w:val="20"/>
        </w:rPr>
        <w:t>,</w:t>
      </w:r>
      <w:r w:rsidR="002E6BC5" w:rsidRPr="003F5301">
        <w:rPr>
          <w:rFonts w:ascii="Verdana" w:hAnsi="Verdana"/>
          <w:sz w:val="20"/>
          <w:szCs w:val="20"/>
        </w:rPr>
        <w:t xml:space="preserve"> których Wykonawca miał lub mógł mieć świadomość mając na uwadze zawodowy charakter swojej działalności</w:t>
      </w:r>
      <w:r>
        <w:rPr>
          <w:rFonts w:ascii="Verdana" w:hAnsi="Verdana"/>
          <w:sz w:val="20"/>
          <w:szCs w:val="20"/>
        </w:rPr>
        <w:t>;</w:t>
      </w:r>
    </w:p>
    <w:p w14:paraId="3EAFDFD2" w14:textId="77777777" w:rsidR="00C05C0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position w:val="2"/>
          <w:sz w:val="20"/>
          <w:szCs w:val="20"/>
        </w:rPr>
        <w:t>w</w:t>
      </w:r>
      <w:r w:rsidR="002E6BC5" w:rsidRPr="00A43F04">
        <w:rPr>
          <w:rFonts w:ascii="Verdana" w:hAnsi="Verdana"/>
          <w:position w:val="2"/>
          <w:sz w:val="20"/>
          <w:szCs w:val="20"/>
        </w:rPr>
        <w:t>ykonawca realizuje przedmiot Umowy w sposób niezgodny z postanowieniami Umowy</w:t>
      </w:r>
      <w:r>
        <w:rPr>
          <w:rFonts w:ascii="Verdana" w:hAnsi="Verdana"/>
          <w:position w:val="2"/>
          <w:sz w:val="20"/>
          <w:szCs w:val="20"/>
        </w:rPr>
        <w:t>;</w:t>
      </w:r>
    </w:p>
    <w:p w14:paraId="7C2A4444" w14:textId="77777777" w:rsidR="002E6BC5" w:rsidRPr="00A43F04" w:rsidRDefault="003F5301" w:rsidP="006C6FDA">
      <w:pPr>
        <w:numPr>
          <w:ilvl w:val="0"/>
          <w:numId w:val="6"/>
        </w:numPr>
        <w:suppressAutoHyphens/>
        <w:spacing w:line="360" w:lineRule="auto"/>
        <w:ind w:left="709" w:hanging="283"/>
        <w:jc w:val="both"/>
        <w:rPr>
          <w:rFonts w:ascii="Verdana" w:hAnsi="Verdana"/>
          <w:position w:val="2"/>
          <w:sz w:val="20"/>
          <w:szCs w:val="20"/>
        </w:rPr>
      </w:pPr>
      <w:r>
        <w:rPr>
          <w:rFonts w:ascii="Verdana" w:hAnsi="Verdana"/>
          <w:sz w:val="20"/>
          <w:szCs w:val="20"/>
        </w:rPr>
        <w:t>w</w:t>
      </w:r>
      <w:r w:rsidR="00FC04B7" w:rsidRPr="00A43F04">
        <w:rPr>
          <w:rFonts w:ascii="Verdana" w:hAnsi="Verdana"/>
          <w:sz w:val="20"/>
          <w:szCs w:val="20"/>
        </w:rPr>
        <w:t>ystąpił brak zdolności do czynności prawnych utrudniający lub uniemożliwiający wykonanie Usługi</w:t>
      </w:r>
      <w:r>
        <w:rPr>
          <w:rFonts w:ascii="Verdana" w:hAnsi="Verdana"/>
          <w:sz w:val="20"/>
          <w:szCs w:val="20"/>
        </w:rPr>
        <w:t>;</w:t>
      </w:r>
    </w:p>
    <w:p w14:paraId="7C89E1C1" w14:textId="77777777" w:rsidR="00FC04B7" w:rsidRPr="00A43F04" w:rsidRDefault="00FC04B7" w:rsidP="006C6FDA">
      <w:pPr>
        <w:numPr>
          <w:ilvl w:val="0"/>
          <w:numId w:val="6"/>
        </w:numPr>
        <w:suppressAutoHyphens/>
        <w:spacing w:line="360" w:lineRule="auto"/>
        <w:ind w:left="709" w:hanging="283"/>
        <w:jc w:val="both"/>
        <w:rPr>
          <w:rFonts w:ascii="Verdana" w:hAnsi="Verdana"/>
          <w:position w:val="2"/>
          <w:sz w:val="20"/>
          <w:szCs w:val="20"/>
        </w:rPr>
      </w:pPr>
      <w:r w:rsidRPr="00A43F04">
        <w:rPr>
          <w:rFonts w:ascii="Verdana" w:hAnsi="Verdana"/>
          <w:sz w:val="20"/>
          <w:szCs w:val="20"/>
        </w:rPr>
        <w:t xml:space="preserve">w wyniku wszczętego postępowania egzekucyjnego nastąpi zajęcie majątku Wykonawcy lub </w:t>
      </w:r>
      <w:r w:rsidR="003F5301">
        <w:rPr>
          <w:rFonts w:ascii="Verdana" w:hAnsi="Verdana"/>
          <w:sz w:val="20"/>
          <w:szCs w:val="20"/>
        </w:rPr>
        <w:t>jego części;</w:t>
      </w:r>
    </w:p>
    <w:p w14:paraId="50A6AF76" w14:textId="77777777" w:rsidR="00481CF0" w:rsidRPr="00A43F04" w:rsidRDefault="00481CF0" w:rsidP="006C6FDA">
      <w:pPr>
        <w:numPr>
          <w:ilvl w:val="0"/>
          <w:numId w:val="6"/>
        </w:numPr>
        <w:suppressAutoHyphens/>
        <w:spacing w:line="360" w:lineRule="auto"/>
        <w:ind w:left="709" w:hanging="283"/>
        <w:jc w:val="both"/>
        <w:rPr>
          <w:rFonts w:ascii="Verdana" w:hAnsi="Verdana"/>
          <w:position w:val="2"/>
          <w:sz w:val="20"/>
          <w:szCs w:val="20"/>
        </w:rPr>
      </w:pPr>
      <w:r w:rsidRPr="00A43F04">
        <w:rPr>
          <w:rFonts w:ascii="Verdana" w:hAnsi="Verdana"/>
          <w:sz w:val="20"/>
          <w:szCs w:val="20"/>
        </w:rPr>
        <w:t xml:space="preserve">w przypadku gdy łączna wysokość kar umownych należnych stronie przekroczy 10% wysokości </w:t>
      </w:r>
      <w:r w:rsidRPr="00A43F04">
        <w:rPr>
          <w:rStyle w:val="FontStyle12"/>
          <w:rFonts w:ascii="Verdana" w:eastAsia="StarSymbol" w:hAnsi="Verdana" w:cs="Times New Roman"/>
        </w:rPr>
        <w:t xml:space="preserve">brutto, o której mowa w </w:t>
      </w:r>
      <w:r w:rsidRPr="00A43F04">
        <w:rPr>
          <w:rFonts w:ascii="Verdana" w:hAnsi="Verdana"/>
          <w:bCs/>
          <w:sz w:val="20"/>
          <w:szCs w:val="20"/>
        </w:rPr>
        <w:t>§3 ust.1</w:t>
      </w:r>
    </w:p>
    <w:p w14:paraId="25A60F92" w14:textId="77777777" w:rsidR="002E6BC5" w:rsidRPr="00A43F04" w:rsidRDefault="003F5301" w:rsidP="003F5301">
      <w:pPr>
        <w:spacing w:line="360" w:lineRule="auto"/>
        <w:ind w:left="284" w:hanging="284"/>
        <w:jc w:val="both"/>
        <w:rPr>
          <w:rFonts w:ascii="Verdana" w:hAnsi="Verdana"/>
          <w:sz w:val="20"/>
          <w:szCs w:val="20"/>
        </w:rPr>
      </w:pPr>
      <w:r>
        <w:rPr>
          <w:rFonts w:ascii="Verdana" w:hAnsi="Verdana"/>
          <w:sz w:val="20"/>
          <w:szCs w:val="20"/>
        </w:rPr>
        <w:t>2.</w:t>
      </w:r>
      <w:r w:rsidR="002E6BC5" w:rsidRPr="00A43F04">
        <w:rPr>
          <w:rFonts w:ascii="Verdana" w:hAnsi="Verdana"/>
          <w:sz w:val="20"/>
          <w:szCs w:val="20"/>
        </w:rPr>
        <w:tab/>
        <w:t>Skorzystanie przez Zamawiającego</w:t>
      </w:r>
      <w:r w:rsidR="00503E78" w:rsidRPr="00A43F04">
        <w:rPr>
          <w:rFonts w:ascii="Verdana" w:hAnsi="Verdana"/>
          <w:sz w:val="20"/>
          <w:szCs w:val="20"/>
        </w:rPr>
        <w:t xml:space="preserve"> </w:t>
      </w:r>
      <w:r w:rsidR="002E6BC5" w:rsidRPr="00A43F04">
        <w:rPr>
          <w:rFonts w:ascii="Verdana" w:hAnsi="Verdana"/>
          <w:sz w:val="20"/>
          <w:szCs w:val="20"/>
        </w:rPr>
        <w:t>z zastrzeżonego na jego rzecz prawa odstąpienia od umowy, o którym  mowa w ust. 1 może nastąpić w terminie 30 dni od dnia powzięcia wiadomości o okolicznościach  stanowiących podstawę odstąpienia. Odstąpieni</w:t>
      </w:r>
      <w:r w:rsidR="00FC255C" w:rsidRPr="00A43F04">
        <w:rPr>
          <w:rFonts w:ascii="Verdana" w:hAnsi="Verdana"/>
          <w:sz w:val="20"/>
          <w:szCs w:val="20"/>
        </w:rPr>
        <w:t>e</w:t>
      </w:r>
      <w:r w:rsidR="002E6BC5" w:rsidRPr="00A43F04">
        <w:rPr>
          <w:rFonts w:ascii="Verdana" w:hAnsi="Verdana"/>
          <w:sz w:val="20"/>
          <w:szCs w:val="20"/>
        </w:rPr>
        <w:t xml:space="preserve"> winno nastąpić w formie pisemnej pod rygorem nieważności.</w:t>
      </w:r>
    </w:p>
    <w:p w14:paraId="6EB01560" w14:textId="77777777" w:rsidR="00BA744A" w:rsidRPr="00A43F04" w:rsidRDefault="00BA744A" w:rsidP="00A43F04">
      <w:pPr>
        <w:spacing w:line="360" w:lineRule="auto"/>
        <w:ind w:left="709" w:hanging="709"/>
        <w:jc w:val="both"/>
        <w:rPr>
          <w:rFonts w:ascii="Verdana" w:hAnsi="Verdana"/>
          <w:sz w:val="20"/>
          <w:szCs w:val="20"/>
        </w:rPr>
      </w:pPr>
    </w:p>
    <w:p w14:paraId="7430ECB2" w14:textId="77777777"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1</w:t>
      </w:r>
      <w:r w:rsidR="00296AF4" w:rsidRPr="00A43F04">
        <w:rPr>
          <w:rFonts w:ascii="Verdana" w:hAnsi="Verdana"/>
          <w:b/>
          <w:bCs/>
          <w:sz w:val="20"/>
          <w:szCs w:val="20"/>
        </w:rPr>
        <w:t>0</w:t>
      </w:r>
    </w:p>
    <w:p w14:paraId="13F56D5D" w14:textId="77777777" w:rsidR="00FE54FF" w:rsidRPr="00131C6E" w:rsidRDefault="00FE54FF" w:rsidP="006C6FDA">
      <w:pPr>
        <w:pStyle w:val="Akapitzlist"/>
        <w:numPr>
          <w:ilvl w:val="1"/>
          <w:numId w:val="5"/>
        </w:numPr>
        <w:tabs>
          <w:tab w:val="clear" w:pos="1080"/>
        </w:tabs>
        <w:spacing w:after="0" w:line="360" w:lineRule="auto"/>
        <w:ind w:left="284" w:hanging="284"/>
        <w:jc w:val="both"/>
        <w:rPr>
          <w:rFonts w:ascii="Verdana" w:hAnsi="Verdana"/>
          <w:sz w:val="20"/>
          <w:szCs w:val="20"/>
        </w:rPr>
      </w:pPr>
      <w:r w:rsidRPr="00131C6E">
        <w:rPr>
          <w:rFonts w:ascii="Verdana" w:eastAsia="Verdana,Bold" w:hAnsi="Verdana"/>
          <w:bCs/>
          <w:sz w:val="20"/>
          <w:szCs w:val="20"/>
        </w:rPr>
        <w:t>W ramach wynagrodzenia Wykonawca:</w:t>
      </w:r>
    </w:p>
    <w:p w14:paraId="497156A3" w14:textId="77777777" w:rsidR="00FE54FF" w:rsidRPr="00A43F04" w:rsidRDefault="00FE54FF" w:rsidP="006C6FDA">
      <w:pPr>
        <w:numPr>
          <w:ilvl w:val="0"/>
          <w:numId w:val="10"/>
        </w:numPr>
        <w:overflowPunct w:val="0"/>
        <w:autoSpaceDE w:val="0"/>
        <w:autoSpaceDN w:val="0"/>
        <w:adjustRightInd w:val="0"/>
        <w:spacing w:line="360" w:lineRule="auto"/>
        <w:ind w:left="709" w:hanging="284"/>
        <w:jc w:val="both"/>
        <w:rPr>
          <w:rFonts w:ascii="Verdana" w:hAnsi="Verdana"/>
          <w:sz w:val="20"/>
          <w:szCs w:val="20"/>
        </w:rPr>
      </w:pPr>
      <w:r w:rsidRPr="00A43F04">
        <w:rPr>
          <w:rFonts w:ascii="Verdana" w:hAnsi="Verdana"/>
          <w:sz w:val="20"/>
          <w:szCs w:val="20"/>
        </w:rPr>
        <w:t>przenosi na Zamawiającego autorskie prawa majątkowe do wszystkich utworów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rozumieniu ustawy o Prawie autorskim i prawach pokrewnych wytworzonych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trakcie realizacji </w:t>
      </w:r>
      <w:r w:rsidR="00FC255C" w:rsidRPr="00A43F04">
        <w:rPr>
          <w:rFonts w:ascii="Verdana" w:hAnsi="Verdana"/>
          <w:sz w:val="20"/>
          <w:szCs w:val="20"/>
        </w:rPr>
        <w:t>P</w:t>
      </w:r>
      <w:r w:rsidRPr="00A43F04">
        <w:rPr>
          <w:rFonts w:ascii="Verdana" w:hAnsi="Verdana"/>
          <w:sz w:val="20"/>
          <w:szCs w:val="20"/>
        </w:rPr>
        <w:t>rzedmiotu Umowy, w szczególności takich jak: raporty, mapy, wykresy, rysunki, plany , dane statystyczne, ekspertyzy, obliczenia i inne dokumenty powstałe przy realizacji Umowy oraz bro</w:t>
      </w:r>
      <w:r w:rsidR="009F08E8">
        <w:rPr>
          <w:rFonts w:ascii="Verdana" w:hAnsi="Verdana"/>
          <w:sz w:val="20"/>
          <w:szCs w:val="20"/>
        </w:rPr>
        <w:t>szury, zwanych dalej utworami.</w:t>
      </w:r>
    </w:p>
    <w:p w14:paraId="1C157A7E" w14:textId="77777777" w:rsidR="00FE54FF" w:rsidRPr="00A43F04" w:rsidRDefault="00FE54FF" w:rsidP="006C6FDA">
      <w:pPr>
        <w:numPr>
          <w:ilvl w:val="0"/>
          <w:numId w:val="10"/>
        </w:numPr>
        <w:overflowPunct w:val="0"/>
        <w:autoSpaceDE w:val="0"/>
        <w:autoSpaceDN w:val="0"/>
        <w:adjustRightInd w:val="0"/>
        <w:spacing w:line="360" w:lineRule="auto"/>
        <w:ind w:left="709" w:hanging="284"/>
        <w:jc w:val="both"/>
        <w:rPr>
          <w:rFonts w:ascii="Verdana" w:hAnsi="Verdana"/>
          <w:sz w:val="20"/>
          <w:szCs w:val="20"/>
        </w:rPr>
      </w:pPr>
      <w:r w:rsidRPr="00A43F04">
        <w:rPr>
          <w:rFonts w:ascii="Verdana" w:hAnsi="Verdana"/>
          <w:sz w:val="20"/>
          <w:szCs w:val="20"/>
        </w:rPr>
        <w:lastRenderedPageBreak/>
        <w:t xml:space="preserve">zezwala Zamawiającemu na korzystanie z </w:t>
      </w:r>
      <w:r w:rsidR="00E47341" w:rsidRPr="00A43F04">
        <w:rPr>
          <w:rFonts w:ascii="Verdana" w:hAnsi="Verdana"/>
          <w:sz w:val="20"/>
          <w:szCs w:val="20"/>
        </w:rPr>
        <w:t>O</w:t>
      </w:r>
      <w:r w:rsidRPr="00A43F04">
        <w:rPr>
          <w:rFonts w:ascii="Verdana" w:hAnsi="Verdana"/>
          <w:sz w:val="20"/>
          <w:szCs w:val="20"/>
        </w:rPr>
        <w:t xml:space="preserve">pracowań utworów oraz ich przeróbek oraz na rozporządzanie tymi </w:t>
      </w:r>
      <w:r w:rsidR="00E47341" w:rsidRPr="00A43F04">
        <w:rPr>
          <w:rFonts w:ascii="Verdana" w:hAnsi="Verdana"/>
          <w:sz w:val="20"/>
          <w:szCs w:val="20"/>
        </w:rPr>
        <w:t>O</w:t>
      </w:r>
      <w:r w:rsidRPr="00A43F04">
        <w:rPr>
          <w:rFonts w:ascii="Verdana" w:hAnsi="Verdana"/>
          <w:sz w:val="20"/>
          <w:szCs w:val="20"/>
        </w:rPr>
        <w:t>pracowaniami wraz z przeróbkami</w:t>
      </w:r>
      <w:r w:rsidR="00FC255C" w:rsidRPr="00A43F04">
        <w:rPr>
          <w:rFonts w:ascii="Verdana" w:hAnsi="Verdana"/>
          <w:sz w:val="20"/>
          <w:szCs w:val="20"/>
        </w:rPr>
        <w:t xml:space="preserve"> </w:t>
      </w:r>
      <w:r w:rsidRPr="00A43F04">
        <w:rPr>
          <w:rFonts w:ascii="Verdana" w:hAnsi="Verdana"/>
          <w:sz w:val="20"/>
          <w:szCs w:val="20"/>
        </w:rPr>
        <w:t>- tj. udziel</w:t>
      </w:r>
      <w:r w:rsidR="009F08E8">
        <w:rPr>
          <w:rFonts w:ascii="Verdana" w:hAnsi="Verdana"/>
          <w:sz w:val="20"/>
          <w:szCs w:val="20"/>
        </w:rPr>
        <w:t>a Zamawiającemu praw zależnych.</w:t>
      </w:r>
    </w:p>
    <w:p w14:paraId="7F08EDFD" w14:textId="77777777" w:rsidR="00FE54FF" w:rsidRPr="00A43F04" w:rsidRDefault="00FE54FF" w:rsidP="006C6FDA">
      <w:pPr>
        <w:pStyle w:val="Akapitzlist"/>
        <w:numPr>
          <w:ilvl w:val="0"/>
          <w:numId w:val="12"/>
        </w:numPr>
        <w:tabs>
          <w:tab w:val="clear" w:pos="720"/>
        </w:tabs>
        <w:overflowPunct w:val="0"/>
        <w:autoSpaceDE w:val="0"/>
        <w:autoSpaceDN w:val="0"/>
        <w:adjustRightInd w:val="0"/>
        <w:spacing w:after="0" w:line="360" w:lineRule="auto"/>
        <w:ind w:left="284"/>
        <w:contextualSpacing/>
        <w:jc w:val="both"/>
        <w:rPr>
          <w:rFonts w:ascii="Verdana" w:hAnsi="Verdana"/>
          <w:sz w:val="20"/>
          <w:szCs w:val="20"/>
        </w:rPr>
      </w:pPr>
      <w:r w:rsidRPr="00A43F04">
        <w:rPr>
          <w:rFonts w:ascii="Verdana" w:hAnsi="Verdana"/>
          <w:sz w:val="20"/>
          <w:szCs w:val="20"/>
        </w:rPr>
        <w:t>Nabycie przez Zamawiającego praw, o których mowa w ust. 1, następuje:</w:t>
      </w:r>
    </w:p>
    <w:p w14:paraId="149F0849"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użytkowania utworów na własny użytek i użytek swoich jednostek organizacyjnych oraz użytek osób trzecich w celach związanych z realizacją zadań Zamawiającego, </w:t>
      </w:r>
    </w:p>
    <w:p w14:paraId="340D9849"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0897F21A"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482F9128"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wprowadzanie utworów do pamięci komputera na dowolnej liczbie stanowisk komputerowych oraz do sieci multimedialnej, telekomunikacyjnej, komputerowej, w tym do Internetu, </w:t>
      </w:r>
    </w:p>
    <w:p w14:paraId="63E090D5"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wyświetlanie i publiczne odtwarzanie utworu,</w:t>
      </w:r>
    </w:p>
    <w:p w14:paraId="39212B66"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nadawanie całości lub wybranych fragmentów utworu za pomocą wizji albo fonii przewodowej i bezprzewodowej przez stację naziemną, </w:t>
      </w:r>
    </w:p>
    <w:p w14:paraId="488AB0BC"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nadawanie za pośrednictwem satelity, </w:t>
      </w:r>
    </w:p>
    <w:p w14:paraId="0BAAFD7B"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reemisja,</w:t>
      </w:r>
    </w:p>
    <w:p w14:paraId="39CB21B7"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wymiana nośników, na których utwór utrwalono, </w:t>
      </w:r>
    </w:p>
    <w:p w14:paraId="40D92EA4"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 xml:space="preserve">wykorzystywanie w utworach multimedialnych, </w:t>
      </w:r>
    </w:p>
    <w:p w14:paraId="66DF1627"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wykorzystywanie całości lub fragmentów utworu do celów promocyjnych i</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reklamy, </w:t>
      </w:r>
    </w:p>
    <w:p w14:paraId="1761C870"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wprowadzanie zmian, skrótów,</w:t>
      </w:r>
    </w:p>
    <w:p w14:paraId="1D53243E"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sporządzanie wersji obcojęzycznych, zarówno przy użyciu napisów, jak i lektora,</w:t>
      </w:r>
    </w:p>
    <w:p w14:paraId="19A210CE" w14:textId="77777777" w:rsidR="00FE54FF" w:rsidRPr="00A43F04" w:rsidRDefault="00FE54FF" w:rsidP="006C6FDA">
      <w:pPr>
        <w:pStyle w:val="Akapitzlist"/>
        <w:numPr>
          <w:ilvl w:val="0"/>
          <w:numId w:val="11"/>
        </w:numPr>
        <w:overflowPunct w:val="0"/>
        <w:autoSpaceDE w:val="0"/>
        <w:autoSpaceDN w:val="0"/>
        <w:adjustRightInd w:val="0"/>
        <w:spacing w:after="0" w:line="360" w:lineRule="auto"/>
        <w:contextualSpacing/>
        <w:jc w:val="both"/>
        <w:rPr>
          <w:rFonts w:ascii="Verdana" w:hAnsi="Verdana"/>
          <w:sz w:val="20"/>
          <w:szCs w:val="20"/>
        </w:rPr>
      </w:pPr>
      <w:r w:rsidRPr="00A43F04">
        <w:rPr>
          <w:rFonts w:ascii="Verdana" w:hAnsi="Verdana"/>
          <w:sz w:val="20"/>
          <w:szCs w:val="20"/>
        </w:rPr>
        <w:t>publiczne udostępnianie utworu w taki sposób, aby każdy mógł mieć do niego dostęp w miejscu i</w:t>
      </w:r>
      <w:r w:rsidR="009F08E8">
        <w:rPr>
          <w:rFonts w:ascii="Verdana" w:hAnsi="Verdana"/>
          <w:sz w:val="20"/>
          <w:szCs w:val="20"/>
        </w:rPr>
        <w:t xml:space="preserve"> w czasie przez niego wybranym.</w:t>
      </w:r>
    </w:p>
    <w:p w14:paraId="796B5DBD"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t>Równocześnie z nabyciem autorskich praw majątkowych do utworów Zamawiający nabywa własność egzemplarzy na których to utwory został</w:t>
      </w:r>
      <w:r w:rsidR="00FC255C" w:rsidRPr="00A43F04">
        <w:rPr>
          <w:rFonts w:ascii="Verdana" w:hAnsi="Verdana"/>
          <w:sz w:val="20"/>
          <w:szCs w:val="20"/>
        </w:rPr>
        <w:t>y</w:t>
      </w:r>
      <w:r w:rsidRPr="00A43F04">
        <w:rPr>
          <w:rFonts w:ascii="Verdana" w:hAnsi="Verdana"/>
          <w:sz w:val="20"/>
          <w:szCs w:val="20"/>
        </w:rPr>
        <w:t xml:space="preserve"> utrwalone.</w:t>
      </w:r>
    </w:p>
    <w:p w14:paraId="26F810A0"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t>Wykonawca zobowiązuje się, że wykonując Umowę będzie przestrzegał przepisów ustawy z dnia 4 lutego 1994</w:t>
      </w:r>
      <w:r w:rsidR="00FC255C" w:rsidRPr="00A43F04">
        <w:rPr>
          <w:rFonts w:ascii="Verdana" w:hAnsi="Verdana"/>
          <w:sz w:val="20"/>
          <w:szCs w:val="20"/>
        </w:rPr>
        <w:t xml:space="preserve"> </w:t>
      </w:r>
      <w:r w:rsidRPr="00A43F04">
        <w:rPr>
          <w:rFonts w:ascii="Verdana" w:hAnsi="Verdana"/>
          <w:sz w:val="20"/>
          <w:szCs w:val="20"/>
        </w:rPr>
        <w:t>r. o prawie autorskim i prawach pokrewnych i nie naruszy praw majątkowych osób trzecich, a utwory przekaże Zamawiającemu w stanie wolnym od obciążeń prawami tych osób.</w:t>
      </w:r>
    </w:p>
    <w:p w14:paraId="15A2926F" w14:textId="77777777" w:rsidR="00FE54FF" w:rsidRPr="00A43F04" w:rsidRDefault="00FE54FF" w:rsidP="006C6FDA">
      <w:pPr>
        <w:numPr>
          <w:ilvl w:val="0"/>
          <w:numId w:val="12"/>
        </w:numPr>
        <w:tabs>
          <w:tab w:val="clear" w:pos="720"/>
          <w:tab w:val="num" w:pos="284"/>
        </w:tabs>
        <w:spacing w:line="360" w:lineRule="auto"/>
        <w:ind w:left="284" w:hanging="284"/>
        <w:jc w:val="both"/>
        <w:rPr>
          <w:rFonts w:ascii="Verdana" w:hAnsi="Verdana"/>
          <w:sz w:val="20"/>
          <w:szCs w:val="20"/>
        </w:rPr>
      </w:pPr>
      <w:r w:rsidRPr="00A43F04">
        <w:rPr>
          <w:rFonts w:ascii="Verdana" w:hAnsi="Verdana"/>
          <w:sz w:val="20"/>
          <w:szCs w:val="20"/>
        </w:rPr>
        <w:lastRenderedPageBreak/>
        <w:t xml:space="preserve">Wykonawca ponosi odpowiedzialność za wszelkie wady prawne i konsekwencje istnienia tych wad ujawnione lub mogące się ujawnić w przyszłości w związku z realizacją Przedmiotu </w:t>
      </w:r>
      <w:r w:rsidR="0035247B" w:rsidRPr="00A43F04">
        <w:rPr>
          <w:rFonts w:ascii="Verdana" w:hAnsi="Verdana"/>
          <w:sz w:val="20"/>
          <w:szCs w:val="20"/>
        </w:rPr>
        <w:t>U</w:t>
      </w:r>
      <w:r w:rsidR="009F08E8">
        <w:rPr>
          <w:rFonts w:ascii="Verdana" w:hAnsi="Verdana"/>
          <w:sz w:val="20"/>
          <w:szCs w:val="20"/>
        </w:rPr>
        <w:t>mowy.</w:t>
      </w:r>
    </w:p>
    <w:p w14:paraId="18D86AAB"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dotychczasowej ilości pól eksploatacji i dotychczasowego wynagrodzenia za ww. prawa – podczas 14 dniowych negocjacji. Wynagrodzenie takie wymaga zawarcia aneksu do Umowy.</w:t>
      </w:r>
    </w:p>
    <w:p w14:paraId="4180DA64"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 ramach wynagrodzenia Wykonawca zezwala Zamawiającemu na wykonywanie praw osobistych do utworów w rozumieniu ustawy z dnia 4 lutego 1994r. – o prawie autorskim i prawach pokrewnych wytwarzanych w trakcie realizacji przedmiotu Umowy w jego imieniu oraz zobowiązuje się do ich niewykonywania względem Zamawiającego, w</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zakresie obejmującym zmiany </w:t>
      </w:r>
      <w:r w:rsidR="00E47341" w:rsidRPr="00A43F04">
        <w:rPr>
          <w:rFonts w:ascii="Verdana" w:hAnsi="Verdana"/>
          <w:sz w:val="20"/>
          <w:szCs w:val="20"/>
        </w:rPr>
        <w:t>o</w:t>
      </w:r>
      <w:r w:rsidRPr="00A43F04">
        <w:rPr>
          <w:rFonts w:ascii="Verdana" w:hAnsi="Verdana"/>
          <w:sz w:val="20"/>
          <w:szCs w:val="20"/>
        </w:rPr>
        <w:t>pracowań projektowych w zakresie niezbędnym do realizacji: Umowy oraz robót budowlanych realizowanych w oparciu o materiały powstałe z realizacji niniejszej Umowy.</w:t>
      </w:r>
    </w:p>
    <w:p w14:paraId="074717FB"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 razie gdy jakikolwiek podmiot trzeci wystąpi z roszczeniem odszkodowawczym albo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roszczeniem o naruszenie osobistych lub majątkowych praw autorskich do opracowań projektowych przekazanych przez Wykonawcę, Zamawiający zawiadomi Wykonawcę o</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hAnsi="Verdana"/>
          <w:sz w:val="20"/>
          <w:szCs w:val="20"/>
        </w:rPr>
        <w:t xml:space="preserve">tym fakcie. Wówczas Wykonawca zobowiązany jest do przystąpienia do sporu po stronie Zamawiającego w terminie 14 dni od dnia otrzymania zawiadomienia. </w:t>
      </w:r>
    </w:p>
    <w:p w14:paraId="4D6FB001" w14:textId="77777777" w:rsidR="00FE54FF" w:rsidRPr="00A43F04" w:rsidRDefault="00FE54FF" w:rsidP="006C6FDA">
      <w:pPr>
        <w:pStyle w:val="Akapitzlist"/>
        <w:numPr>
          <w:ilvl w:val="0"/>
          <w:numId w:val="12"/>
        </w:numPr>
        <w:shd w:val="clear" w:color="auto" w:fill="FFFFFF"/>
        <w:tabs>
          <w:tab w:val="clear" w:pos="720"/>
          <w:tab w:val="num" w:pos="284"/>
        </w:tabs>
        <w:autoSpaceDE w:val="0"/>
        <w:autoSpaceDN w:val="0"/>
        <w:spacing w:after="0" w:line="360" w:lineRule="auto"/>
        <w:ind w:left="284" w:hanging="284"/>
        <w:contextualSpacing/>
        <w:jc w:val="both"/>
        <w:rPr>
          <w:rFonts w:ascii="Verdana" w:hAnsi="Verdana"/>
          <w:sz w:val="20"/>
          <w:szCs w:val="20"/>
        </w:rPr>
      </w:pPr>
      <w:r w:rsidRPr="00A43F04">
        <w:rPr>
          <w:rFonts w:ascii="Verdana" w:hAnsi="Verdana"/>
          <w:sz w:val="20"/>
          <w:szCs w:val="20"/>
        </w:rPr>
        <w:t>Wykonawca zwróci Zamawiającemu wszelkie zapłacone przez niego środki stanowiące zapłatę na rzecz podmiotów trzecich tytułem roszczeń o jakich mowa w</w:t>
      </w:r>
      <w:r w:rsidR="009F08E8">
        <w:rPr>
          <w:rFonts w:ascii="Verdana" w:hAnsi="Verdana"/>
          <w:sz w:val="20"/>
          <w:szCs w:val="20"/>
        </w:rPr>
        <w:t xml:space="preserve"> ust 8.</w:t>
      </w:r>
    </w:p>
    <w:p w14:paraId="50BFFC91" w14:textId="77777777" w:rsidR="00FE54FF" w:rsidRPr="00A43F04" w:rsidRDefault="00FE54FF" w:rsidP="00A43F04">
      <w:pPr>
        <w:spacing w:line="360" w:lineRule="auto"/>
        <w:ind w:left="709" w:hanging="709"/>
        <w:jc w:val="both"/>
        <w:rPr>
          <w:rFonts w:ascii="Verdana" w:hAnsi="Verdana"/>
          <w:sz w:val="20"/>
          <w:szCs w:val="20"/>
        </w:rPr>
      </w:pPr>
    </w:p>
    <w:p w14:paraId="70491739" w14:textId="77777777" w:rsidR="0020121A" w:rsidRPr="00A43F04" w:rsidRDefault="002955A1" w:rsidP="00A43F04">
      <w:pPr>
        <w:spacing w:line="360" w:lineRule="auto"/>
        <w:ind w:left="705" w:hanging="705"/>
        <w:jc w:val="center"/>
        <w:rPr>
          <w:rFonts w:ascii="Verdana" w:hAnsi="Verdana"/>
          <w:b/>
          <w:bCs/>
          <w:sz w:val="20"/>
          <w:szCs w:val="20"/>
        </w:rPr>
      </w:pPr>
      <w:r w:rsidRPr="00A43F04">
        <w:rPr>
          <w:rFonts w:ascii="Verdana" w:hAnsi="Verdana"/>
          <w:b/>
          <w:bCs/>
          <w:sz w:val="20"/>
          <w:szCs w:val="20"/>
        </w:rPr>
        <w:t>§ 1</w:t>
      </w:r>
      <w:r w:rsidR="00296AF4" w:rsidRPr="00A43F04">
        <w:rPr>
          <w:rFonts w:ascii="Verdana" w:hAnsi="Verdana"/>
          <w:b/>
          <w:bCs/>
          <w:sz w:val="20"/>
          <w:szCs w:val="20"/>
        </w:rPr>
        <w:t>1</w:t>
      </w:r>
    </w:p>
    <w:p w14:paraId="3F0CC9A9" w14:textId="77777777" w:rsidR="002E6BC5" w:rsidRPr="00A43F04" w:rsidRDefault="009F08E8" w:rsidP="009F08E8">
      <w:pPr>
        <w:pStyle w:val="Lista"/>
        <w:spacing w:line="360" w:lineRule="auto"/>
        <w:ind w:left="284" w:hanging="284"/>
        <w:jc w:val="both"/>
        <w:rPr>
          <w:rFonts w:ascii="Verdana" w:hAnsi="Verdana"/>
          <w:sz w:val="20"/>
        </w:rPr>
      </w:pPr>
      <w:r>
        <w:rPr>
          <w:rFonts w:ascii="Verdana" w:hAnsi="Verdana"/>
          <w:sz w:val="20"/>
        </w:rPr>
        <w:t>1.</w:t>
      </w:r>
      <w:r w:rsidR="002E6BC5" w:rsidRPr="00A43F04">
        <w:rPr>
          <w:rFonts w:ascii="Verdana" w:hAnsi="Verdana"/>
          <w:sz w:val="20"/>
        </w:rPr>
        <w:tab/>
        <w:t>Strony przewidują możliwość dokonywania zmia</w:t>
      </w:r>
      <w:r>
        <w:rPr>
          <w:rFonts w:ascii="Verdana" w:hAnsi="Verdana"/>
          <w:sz w:val="20"/>
        </w:rPr>
        <w:t xml:space="preserve">n w Umowie. Poza przypadkami </w:t>
      </w:r>
      <w:r w:rsidR="002E6BC5" w:rsidRPr="00A43F04">
        <w:rPr>
          <w:rFonts w:ascii="Verdana" w:hAnsi="Verdana"/>
          <w:sz w:val="20"/>
        </w:rPr>
        <w:t>określonymi w Umowie, zmiany Umowy będą mog</w:t>
      </w:r>
      <w:r>
        <w:rPr>
          <w:rFonts w:ascii="Verdana" w:hAnsi="Verdana"/>
          <w:sz w:val="20"/>
        </w:rPr>
        <w:t xml:space="preserve">ły nastąpić w następujących </w:t>
      </w:r>
      <w:r w:rsidR="002E6BC5" w:rsidRPr="00A43F04">
        <w:rPr>
          <w:rFonts w:ascii="Verdana" w:hAnsi="Verdana"/>
          <w:sz w:val="20"/>
        </w:rPr>
        <w:t xml:space="preserve">przypadkach: </w:t>
      </w:r>
    </w:p>
    <w:p w14:paraId="68A13E3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zaistnienia omyłki pisarskiej lub rachunkowej;</w:t>
      </w:r>
    </w:p>
    <w:p w14:paraId="0CDCE4C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 xml:space="preserve">zmiany powszechnie obowiązujących przepisów prawa w zakresie mającym </w:t>
      </w:r>
      <w:r w:rsidR="00442561" w:rsidRPr="00A43F04">
        <w:rPr>
          <w:rFonts w:ascii="Verdana" w:hAnsi="Verdana"/>
          <w:sz w:val="20"/>
        </w:rPr>
        <w:t>w</w:t>
      </w:r>
      <w:r w:rsidRPr="00A43F04">
        <w:rPr>
          <w:rFonts w:ascii="Verdana" w:hAnsi="Verdana"/>
          <w:sz w:val="20"/>
        </w:rPr>
        <w:t>pływ na realizację Przedmiotu Umowy lub świadczenie Stron</w:t>
      </w:r>
      <w:r w:rsidR="00D573CE" w:rsidRPr="00A43F04">
        <w:rPr>
          <w:rFonts w:ascii="Verdana" w:hAnsi="Verdana"/>
          <w:sz w:val="20"/>
        </w:rPr>
        <w:t>;</w:t>
      </w:r>
      <w:r w:rsidR="007D3A9D" w:rsidRPr="00A43F04">
        <w:rPr>
          <w:rFonts w:ascii="Verdana" w:hAnsi="Verdana"/>
          <w:sz w:val="20"/>
        </w:rPr>
        <w:t xml:space="preserve"> w zakresie koniecznym do </w:t>
      </w:r>
      <w:r w:rsidR="009A493D" w:rsidRPr="00A43F04">
        <w:rPr>
          <w:rFonts w:ascii="Verdana" w:hAnsi="Verdana"/>
          <w:sz w:val="20"/>
        </w:rPr>
        <w:t>prawidłowej realizacji zamówienia w tym terminu i wynagrodzenia Wykonawcy</w:t>
      </w:r>
      <w:r w:rsidR="00910F93" w:rsidRPr="00A43F04">
        <w:rPr>
          <w:rFonts w:ascii="Verdana" w:hAnsi="Verdana"/>
          <w:sz w:val="20"/>
        </w:rPr>
        <w:t>;</w:t>
      </w:r>
      <w:r w:rsidR="009A493D" w:rsidRPr="00A43F04">
        <w:rPr>
          <w:rFonts w:ascii="Verdana" w:hAnsi="Verdana"/>
          <w:sz w:val="20"/>
        </w:rPr>
        <w:t xml:space="preserve"> </w:t>
      </w:r>
    </w:p>
    <w:p w14:paraId="1141787E" w14:textId="77777777" w:rsidR="002E6BC5" w:rsidRPr="009F08E8"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9F08E8">
        <w:rPr>
          <w:rFonts w:ascii="Verdana" w:hAnsi="Verdana"/>
          <w:sz w:val="2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7B83738" w14:textId="77777777" w:rsidR="002E6BC5" w:rsidRPr="00A43F04" w:rsidRDefault="002E6BC5"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lastRenderedPageBreak/>
        <w:t>zaistnienia, po zawarciu Umowy, przypadku</w:t>
      </w:r>
      <w:r w:rsidR="009F08E8">
        <w:rPr>
          <w:rFonts w:ascii="Verdana" w:hAnsi="Verdana"/>
          <w:sz w:val="20"/>
        </w:rPr>
        <w:t xml:space="preserve"> siły wyższej, przez którą, na</w:t>
      </w:r>
      <w:r w:rsidRPr="00A43F04">
        <w:rPr>
          <w:rFonts w:ascii="Verdana" w:hAnsi="Verdana"/>
          <w:sz w:val="20"/>
        </w:rPr>
        <w:t xml:space="preserve"> potrzeby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 Za siłę wyższą, warunkująca zmianę Umowy uważać się będzie w szczególności: powódź, pożar i inne klęski żywiołowe</w:t>
      </w:r>
      <w:r w:rsidR="009A493D" w:rsidRPr="00A43F04">
        <w:rPr>
          <w:rFonts w:ascii="Verdana" w:hAnsi="Verdana"/>
          <w:sz w:val="20"/>
        </w:rPr>
        <w:t xml:space="preserve"> - w zakresie koniecznym do prawidłowej realizacji </w:t>
      </w:r>
      <w:r w:rsidR="00B12C25" w:rsidRPr="00A43F04">
        <w:rPr>
          <w:rFonts w:ascii="Verdana" w:hAnsi="Verdana"/>
          <w:sz w:val="20"/>
        </w:rPr>
        <w:t>Z</w:t>
      </w:r>
      <w:r w:rsidR="009A493D" w:rsidRPr="00A43F04">
        <w:rPr>
          <w:rFonts w:ascii="Verdana" w:hAnsi="Verdana"/>
          <w:sz w:val="20"/>
        </w:rPr>
        <w:t xml:space="preserve">amówienia w tym terminu realizacji </w:t>
      </w:r>
      <w:r w:rsidR="00B12C25" w:rsidRPr="00A43F04">
        <w:rPr>
          <w:rFonts w:ascii="Verdana" w:hAnsi="Verdana"/>
          <w:sz w:val="20"/>
        </w:rPr>
        <w:t>Z</w:t>
      </w:r>
      <w:r w:rsidR="009A493D" w:rsidRPr="00A43F04">
        <w:rPr>
          <w:rFonts w:ascii="Verdana" w:hAnsi="Verdana"/>
          <w:sz w:val="20"/>
        </w:rPr>
        <w:t>amówienia</w:t>
      </w:r>
      <w:r w:rsidR="00D573CE" w:rsidRPr="00A43F04">
        <w:rPr>
          <w:rFonts w:ascii="Verdana" w:hAnsi="Verdana"/>
          <w:sz w:val="20"/>
        </w:rPr>
        <w:t>;</w:t>
      </w:r>
    </w:p>
    <w:p w14:paraId="112B10BA" w14:textId="77777777" w:rsidR="00BA744A" w:rsidRPr="00A43F04" w:rsidRDefault="00D573CE" w:rsidP="006C6FDA">
      <w:pPr>
        <w:pStyle w:val="Lista"/>
        <w:numPr>
          <w:ilvl w:val="0"/>
          <w:numId w:val="7"/>
        </w:numPr>
        <w:tabs>
          <w:tab w:val="clear" w:pos="1080"/>
          <w:tab w:val="num" w:pos="567"/>
        </w:tabs>
        <w:suppressAutoHyphens/>
        <w:spacing w:line="360" w:lineRule="auto"/>
        <w:ind w:left="567" w:hanging="283"/>
        <w:jc w:val="both"/>
        <w:rPr>
          <w:rFonts w:ascii="Verdana" w:hAnsi="Verdana"/>
          <w:sz w:val="20"/>
        </w:rPr>
      </w:pPr>
      <w:r w:rsidRPr="00A43F04">
        <w:rPr>
          <w:rFonts w:ascii="Verdana" w:hAnsi="Verdana"/>
          <w:sz w:val="20"/>
        </w:rPr>
        <w:t xml:space="preserve">wezwania przez organy administracji publicznej lub inne upoważnione podmioty do uzupełnienia udzielonego </w:t>
      </w:r>
      <w:r w:rsidR="00B12C25" w:rsidRPr="00A43F04">
        <w:rPr>
          <w:rFonts w:ascii="Verdana" w:hAnsi="Verdana"/>
          <w:sz w:val="20"/>
        </w:rPr>
        <w:t>Z</w:t>
      </w:r>
      <w:r w:rsidRPr="00A43F04">
        <w:rPr>
          <w:rFonts w:ascii="Verdana" w:hAnsi="Verdana"/>
          <w:sz w:val="20"/>
        </w:rPr>
        <w:t>amówienia</w:t>
      </w:r>
      <w:r w:rsidR="00B12C25" w:rsidRPr="00A43F04">
        <w:rPr>
          <w:rFonts w:ascii="Verdana" w:hAnsi="Verdana"/>
          <w:sz w:val="20"/>
        </w:rPr>
        <w:t xml:space="preserve"> </w:t>
      </w:r>
      <w:r w:rsidR="009A493D" w:rsidRPr="00A43F04">
        <w:rPr>
          <w:rFonts w:ascii="Verdana" w:hAnsi="Verdana"/>
          <w:sz w:val="20"/>
        </w:rPr>
        <w:t xml:space="preserve">- w zakresie koniecznym do prawidłowej realizacji zamówienia w tym terminu realizacji </w:t>
      </w:r>
      <w:r w:rsidR="00B12C25" w:rsidRPr="00A43F04">
        <w:rPr>
          <w:rFonts w:ascii="Verdana" w:hAnsi="Verdana"/>
          <w:sz w:val="20"/>
        </w:rPr>
        <w:t>Z</w:t>
      </w:r>
      <w:r w:rsidR="009A493D" w:rsidRPr="00A43F04">
        <w:rPr>
          <w:rFonts w:ascii="Verdana" w:hAnsi="Verdana"/>
          <w:sz w:val="20"/>
        </w:rPr>
        <w:t>amówienia</w:t>
      </w:r>
      <w:r w:rsidR="005F1E94" w:rsidRPr="00A43F04">
        <w:rPr>
          <w:rFonts w:ascii="Verdana" w:hAnsi="Verdana"/>
          <w:sz w:val="20"/>
        </w:rPr>
        <w:t>,</w:t>
      </w:r>
    </w:p>
    <w:p w14:paraId="3C2D5795" w14:textId="77777777" w:rsidR="009F08E8" w:rsidRPr="009F08E8" w:rsidRDefault="00BA744A" w:rsidP="006C6FDA">
      <w:pPr>
        <w:pStyle w:val="Akapitzlist"/>
        <w:numPr>
          <w:ilvl w:val="0"/>
          <w:numId w:val="7"/>
        </w:numPr>
        <w:tabs>
          <w:tab w:val="clear" w:pos="1080"/>
          <w:tab w:val="num" w:pos="567"/>
        </w:tabs>
        <w:spacing w:after="0" w:line="360" w:lineRule="auto"/>
        <w:ind w:left="568" w:hanging="284"/>
        <w:jc w:val="both"/>
        <w:rPr>
          <w:rFonts w:ascii="Verdana" w:hAnsi="Verdana"/>
          <w:sz w:val="20"/>
          <w:szCs w:val="20"/>
        </w:rPr>
      </w:pPr>
      <w:r w:rsidRPr="00A43F04">
        <w:rPr>
          <w:rFonts w:ascii="Verdana" w:hAnsi="Verdana"/>
          <w:sz w:val="20"/>
          <w:szCs w:val="20"/>
        </w:rPr>
        <w:t xml:space="preserve">Nieprzewidywalnych braków możliwości zatrudnienia, pracy personelu lub </w:t>
      </w:r>
      <w:r w:rsidRPr="00A43F04">
        <w:rPr>
          <w:rFonts w:ascii="Verdana" w:eastAsia="Times New Roman" w:hAnsi="Verdana"/>
          <w:sz w:val="20"/>
          <w:szCs w:val="20"/>
        </w:rPr>
        <w:t>dostępności dóbr, spowodowane przez wprowadzenia stanu epidemii lub stanu zagrożenia epidemicznego na podstawie ustawy z dnia 5 grudnia 2008 r. o</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zapobieganiu oraz zwalczaniu zakażeń i chorób zakaźnych u ludzi (</w:t>
      </w:r>
      <w:r w:rsidR="009F08E8">
        <w:rPr>
          <w:rFonts w:ascii="Verdana" w:eastAsia="Times New Roman" w:hAnsi="Verdana"/>
          <w:sz w:val="20"/>
          <w:szCs w:val="20"/>
        </w:rPr>
        <w:t xml:space="preserve">t.j. </w:t>
      </w:r>
      <w:r w:rsidRPr="00A43F04">
        <w:rPr>
          <w:rFonts w:ascii="Verdana" w:eastAsia="Times New Roman" w:hAnsi="Verdana"/>
          <w:sz w:val="20"/>
          <w:szCs w:val="20"/>
        </w:rPr>
        <w:t>Dz.</w:t>
      </w:r>
      <w:r w:rsidR="00B12C25" w:rsidRPr="00A43F04">
        <w:rPr>
          <w:rFonts w:ascii="Verdana" w:eastAsia="Times New Roman" w:hAnsi="Verdana"/>
          <w:sz w:val="20"/>
          <w:szCs w:val="20"/>
        </w:rPr>
        <w:t xml:space="preserve"> </w:t>
      </w:r>
      <w:r w:rsidRPr="00A43F04">
        <w:rPr>
          <w:rFonts w:ascii="Verdana" w:eastAsia="Times New Roman" w:hAnsi="Verdana"/>
          <w:sz w:val="20"/>
          <w:szCs w:val="20"/>
        </w:rPr>
        <w:t>U.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20</w:t>
      </w:r>
      <w:r w:rsidR="006C3E8C" w:rsidRPr="00A43F04">
        <w:rPr>
          <w:rFonts w:ascii="Verdana" w:eastAsia="Times New Roman" w:hAnsi="Verdana"/>
          <w:sz w:val="20"/>
          <w:szCs w:val="20"/>
        </w:rPr>
        <w:t>2</w:t>
      </w:r>
      <w:r w:rsidR="009F08E8">
        <w:rPr>
          <w:rFonts w:ascii="Verdana" w:eastAsia="Times New Roman" w:hAnsi="Verdana"/>
          <w:sz w:val="20"/>
          <w:szCs w:val="20"/>
        </w:rPr>
        <w:t>2</w:t>
      </w:r>
      <w:r w:rsidRPr="00A43F04">
        <w:rPr>
          <w:rFonts w:ascii="Verdana" w:eastAsia="Times New Roman" w:hAnsi="Verdana"/>
          <w:sz w:val="20"/>
          <w:szCs w:val="20"/>
        </w:rPr>
        <w:t xml:space="preserve"> r.</w:t>
      </w:r>
      <w:r w:rsidR="006C3E8C" w:rsidRPr="00A43F04">
        <w:rPr>
          <w:rFonts w:ascii="Verdana" w:eastAsia="Times New Roman" w:hAnsi="Verdana"/>
          <w:sz w:val="20"/>
          <w:szCs w:val="20"/>
        </w:rPr>
        <w:t>,</w:t>
      </w:r>
      <w:r w:rsidRPr="00A43F04">
        <w:rPr>
          <w:rFonts w:ascii="Verdana" w:eastAsia="Times New Roman" w:hAnsi="Verdana"/>
          <w:sz w:val="20"/>
          <w:szCs w:val="20"/>
        </w:rPr>
        <w:t xml:space="preserve"> poz. 1</w:t>
      </w:r>
      <w:r w:rsidR="009F08E8">
        <w:rPr>
          <w:rFonts w:ascii="Verdana" w:eastAsia="Times New Roman" w:hAnsi="Verdana"/>
          <w:sz w:val="20"/>
          <w:szCs w:val="20"/>
        </w:rPr>
        <w:t>657</w:t>
      </w:r>
      <w:r w:rsidRPr="00A43F04">
        <w:rPr>
          <w:rFonts w:ascii="Verdana" w:eastAsia="Times New Roman" w:hAnsi="Verdana"/>
          <w:sz w:val="20"/>
          <w:szCs w:val="20"/>
        </w:rPr>
        <w:t xml:space="preserve"> z późn. zm.) i wprowadzeniem związanych z tym ograniczeń. W przypadku zmiany albo uchylenia tejże ustawy w wyżej wskazanym zakresie, zdanie poprzedzające znajdzie zastosowanie w przypadku innych równoważnych stanów wprowadzonych na podstawie obowiązujących przepisów w związku z</w:t>
      </w:r>
      <w:r w:rsidR="009F08E8" w:rsidRPr="00A43F04">
        <w:rPr>
          <w:rFonts w:ascii="Verdana" w:hAnsi="Verdana"/>
          <w:sz w:val="20"/>
          <w:szCs w:val="20"/>
        </w:rPr>
        <w:t> </w:t>
      </w:r>
      <w:r w:rsidR="009F08E8">
        <w:rPr>
          <w:rFonts w:ascii="Verdana" w:hAnsi="Verdana"/>
          <w:sz w:val="20"/>
          <w:szCs w:val="20"/>
        </w:rPr>
        <w:t xml:space="preserve"> </w:t>
      </w:r>
      <w:r w:rsidRPr="00A43F04">
        <w:rPr>
          <w:rFonts w:ascii="Verdana" w:eastAsia="Times New Roman" w:hAnsi="Verdana"/>
          <w:sz w:val="20"/>
          <w:szCs w:val="20"/>
        </w:rPr>
        <w:t>wystąpieniem epidemii.</w:t>
      </w:r>
    </w:p>
    <w:p w14:paraId="5175E406" w14:textId="54F273D1" w:rsidR="004F4BFC" w:rsidRPr="00A43F04" w:rsidRDefault="006D4D0A" w:rsidP="009F08E8">
      <w:pPr>
        <w:spacing w:line="360" w:lineRule="auto"/>
        <w:ind w:left="284" w:hanging="284"/>
        <w:jc w:val="both"/>
        <w:rPr>
          <w:rFonts w:ascii="Verdana" w:hAnsi="Verdana"/>
          <w:sz w:val="20"/>
          <w:szCs w:val="20"/>
        </w:rPr>
      </w:pPr>
      <w:r w:rsidRPr="00A43F04">
        <w:rPr>
          <w:rFonts w:ascii="Verdana" w:hAnsi="Verdana"/>
          <w:sz w:val="20"/>
          <w:szCs w:val="20"/>
        </w:rPr>
        <w:t>2</w:t>
      </w:r>
      <w:r w:rsidR="009F08E8">
        <w:rPr>
          <w:rFonts w:ascii="Verdana" w:hAnsi="Verdana"/>
          <w:sz w:val="20"/>
          <w:szCs w:val="20"/>
        </w:rPr>
        <w:t>.</w:t>
      </w:r>
      <w:r w:rsidR="002E6BC5" w:rsidRPr="00A43F04">
        <w:rPr>
          <w:rFonts w:ascii="Verdana" w:hAnsi="Verdana"/>
          <w:sz w:val="20"/>
          <w:szCs w:val="20"/>
        </w:rPr>
        <w:tab/>
        <w:t>Po otrzymaniu</w:t>
      </w:r>
      <w:r w:rsidR="00F543B9" w:rsidRPr="00A43F04">
        <w:rPr>
          <w:rFonts w:ascii="Verdana" w:hAnsi="Verdana"/>
          <w:sz w:val="20"/>
          <w:szCs w:val="20"/>
        </w:rPr>
        <w:t xml:space="preserve"> </w:t>
      </w:r>
      <w:r w:rsidR="002E6BC5" w:rsidRPr="00A43F04">
        <w:rPr>
          <w:rFonts w:ascii="Verdana" w:hAnsi="Verdana"/>
          <w:sz w:val="20"/>
          <w:szCs w:val="20"/>
        </w:rPr>
        <w:t xml:space="preserve">od Wykonawcy wniosku, o którym mowa w ust. </w:t>
      </w:r>
      <w:r w:rsidR="009A493D" w:rsidRPr="00A43F04">
        <w:rPr>
          <w:rFonts w:ascii="Verdana" w:hAnsi="Verdana"/>
          <w:sz w:val="20"/>
          <w:szCs w:val="20"/>
        </w:rPr>
        <w:t xml:space="preserve">1 </w:t>
      </w:r>
      <w:r w:rsidR="002E6BC5" w:rsidRPr="00A43F04">
        <w:rPr>
          <w:rFonts w:ascii="Verdana" w:hAnsi="Verdana"/>
          <w:sz w:val="20"/>
          <w:szCs w:val="20"/>
        </w:rPr>
        <w:t>wraz z uzasadnieniem, Zamawiający sprawdzi jego zasadność i w przypadku brak</w:t>
      </w:r>
      <w:r w:rsidR="00FA77BD">
        <w:rPr>
          <w:rFonts w:ascii="Verdana" w:hAnsi="Verdana"/>
          <w:sz w:val="20"/>
          <w:szCs w:val="20"/>
        </w:rPr>
        <w:t>u zastrzeżeń zaakceptuje zmianę</w:t>
      </w:r>
      <w:r w:rsidR="002E6BC5" w:rsidRPr="00A43F04">
        <w:rPr>
          <w:rFonts w:ascii="Verdana" w:hAnsi="Verdana"/>
          <w:sz w:val="20"/>
          <w:szCs w:val="20"/>
        </w:rPr>
        <w:t xml:space="preserve">.  </w:t>
      </w:r>
    </w:p>
    <w:p w14:paraId="32B99BD0" w14:textId="77777777" w:rsidR="00442561" w:rsidRPr="00A43F04" w:rsidRDefault="00442561" w:rsidP="00A43F04">
      <w:pPr>
        <w:spacing w:line="360" w:lineRule="auto"/>
        <w:ind w:left="705" w:hanging="705"/>
        <w:jc w:val="both"/>
        <w:rPr>
          <w:rFonts w:ascii="Verdana" w:hAnsi="Verdana"/>
          <w:sz w:val="20"/>
          <w:szCs w:val="20"/>
        </w:rPr>
      </w:pPr>
    </w:p>
    <w:p w14:paraId="159B480B" w14:textId="77777777"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6D4D0A" w:rsidRPr="00A43F04">
        <w:rPr>
          <w:rFonts w:ascii="Verdana" w:hAnsi="Verdana"/>
          <w:b/>
          <w:bCs/>
          <w:sz w:val="20"/>
          <w:szCs w:val="20"/>
        </w:rPr>
        <w:t>1</w:t>
      </w:r>
      <w:r w:rsidR="00442561" w:rsidRPr="00A43F04">
        <w:rPr>
          <w:rFonts w:ascii="Verdana" w:hAnsi="Verdana"/>
          <w:b/>
          <w:bCs/>
          <w:sz w:val="20"/>
          <w:szCs w:val="20"/>
        </w:rPr>
        <w:t>2</w:t>
      </w:r>
    </w:p>
    <w:p w14:paraId="01277A6F" w14:textId="77777777" w:rsidR="004776E7" w:rsidRDefault="004776E7" w:rsidP="006C6FDA">
      <w:pPr>
        <w:pStyle w:val="Lista"/>
        <w:numPr>
          <w:ilvl w:val="1"/>
          <w:numId w:val="12"/>
        </w:numPr>
        <w:tabs>
          <w:tab w:val="clear" w:pos="1080"/>
        </w:tabs>
        <w:spacing w:line="360" w:lineRule="auto"/>
        <w:ind w:left="284" w:hanging="284"/>
        <w:jc w:val="both"/>
        <w:rPr>
          <w:rFonts w:ascii="Verdana" w:hAnsi="Verdana"/>
          <w:sz w:val="20"/>
        </w:rPr>
      </w:pPr>
      <w:r w:rsidRPr="00A43F04">
        <w:rPr>
          <w:rFonts w:ascii="Verdana" w:hAnsi="Verdana"/>
          <w:sz w:val="20"/>
        </w:rPr>
        <w:t xml:space="preserve">Wszelkie informacje i dokumenty uzyskane przez Wykonawcę w związku z wykonaniem </w:t>
      </w:r>
      <w:r w:rsidR="00D72C7D" w:rsidRPr="00A43F04">
        <w:rPr>
          <w:rFonts w:ascii="Verdana" w:hAnsi="Verdana"/>
          <w:sz w:val="20"/>
        </w:rPr>
        <w:t>U</w:t>
      </w:r>
      <w:r w:rsidRPr="00A43F04">
        <w:rPr>
          <w:rFonts w:ascii="Verdana" w:hAnsi="Verdana"/>
          <w:sz w:val="20"/>
        </w:rPr>
        <w:t>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p>
    <w:p w14:paraId="62909CC9" w14:textId="77777777" w:rsidR="004776E7" w:rsidRPr="00A43F04" w:rsidRDefault="004776E7" w:rsidP="006C6FDA">
      <w:pPr>
        <w:pStyle w:val="Lista"/>
        <w:numPr>
          <w:ilvl w:val="1"/>
          <w:numId w:val="12"/>
        </w:numPr>
        <w:spacing w:line="360" w:lineRule="auto"/>
        <w:ind w:left="284" w:hanging="284"/>
        <w:jc w:val="both"/>
        <w:rPr>
          <w:rFonts w:ascii="Verdana" w:hAnsi="Verdana"/>
          <w:sz w:val="20"/>
        </w:rPr>
      </w:pPr>
      <w:r w:rsidRPr="00A43F04">
        <w:rPr>
          <w:rFonts w:ascii="Verdana" w:hAnsi="Verdana"/>
          <w:sz w:val="20"/>
        </w:rPr>
        <w:t>Do informacji wrażliwych w rozumieniu niniejszej umowy nie zalicza się:</w:t>
      </w:r>
    </w:p>
    <w:p w14:paraId="60DBA828"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t>Informacji powszechnie dostępnych i informacji publicznych</w:t>
      </w:r>
      <w:r w:rsidR="009F08E8">
        <w:rPr>
          <w:rFonts w:ascii="Verdana" w:hAnsi="Verdana"/>
          <w:sz w:val="20"/>
        </w:rPr>
        <w:t>;</w:t>
      </w:r>
    </w:p>
    <w:p w14:paraId="65CEE35E"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4CF56903" w14:textId="77777777" w:rsidR="004776E7" w:rsidRPr="00A43F04" w:rsidRDefault="004776E7" w:rsidP="006C6FDA">
      <w:pPr>
        <w:pStyle w:val="Lista"/>
        <w:numPr>
          <w:ilvl w:val="1"/>
          <w:numId w:val="4"/>
        </w:numPr>
        <w:spacing w:line="360" w:lineRule="auto"/>
        <w:ind w:left="567" w:hanging="283"/>
        <w:jc w:val="both"/>
        <w:rPr>
          <w:rFonts w:ascii="Verdana" w:hAnsi="Verdana"/>
          <w:sz w:val="20"/>
        </w:rPr>
      </w:pPr>
      <w:r w:rsidRPr="00A43F04">
        <w:rPr>
          <w:rFonts w:ascii="Verdana" w:hAnsi="Verdana"/>
          <w:sz w:val="20"/>
        </w:rPr>
        <w:t xml:space="preserve">Informacji uzyskanych przez Wykonawcę w związku z pracami realizowanymi dla innych klientów, o ile na mocy wcześniejszych porozumień lub umów zawartych przez </w:t>
      </w:r>
      <w:r w:rsidRPr="00A43F04">
        <w:rPr>
          <w:rFonts w:ascii="Verdana" w:hAnsi="Verdana"/>
          <w:sz w:val="20"/>
        </w:rPr>
        <w:lastRenderedPageBreak/>
        <w:t>Wykonawcę nie zostały określone jako poufne bądź zastrzeżone, tajne lub ściśle tajne.</w:t>
      </w:r>
    </w:p>
    <w:p w14:paraId="7DCA6616" w14:textId="77777777" w:rsidR="004776E7" w:rsidRPr="00A43F04" w:rsidRDefault="004776E7" w:rsidP="006C6FDA">
      <w:pPr>
        <w:pStyle w:val="Lista"/>
        <w:numPr>
          <w:ilvl w:val="1"/>
          <w:numId w:val="12"/>
        </w:numPr>
        <w:tabs>
          <w:tab w:val="clear" w:pos="1080"/>
          <w:tab w:val="num" w:pos="284"/>
        </w:tabs>
        <w:spacing w:line="360" w:lineRule="auto"/>
        <w:ind w:left="283" w:hanging="283"/>
        <w:jc w:val="both"/>
        <w:rPr>
          <w:rFonts w:ascii="Verdana" w:hAnsi="Verdana"/>
          <w:sz w:val="20"/>
        </w:rPr>
      </w:pPr>
      <w:r w:rsidRPr="00A43F04">
        <w:rPr>
          <w:rFonts w:ascii="Verdana" w:hAnsi="Verdana"/>
          <w:sz w:val="20"/>
        </w:rPr>
        <w:t>Zastrzeżenie tajemnicy, o której mowa w ust. 1, nie dotyczy informacji, których ujawnienie jest wymagane przepisami obowiązującego prawa, w tym między innymi orzeczeniami sądu lub organu władzy publicznej.</w:t>
      </w:r>
    </w:p>
    <w:p w14:paraId="58BB5D91" w14:textId="77777777" w:rsidR="004776E7" w:rsidRPr="00A43F04" w:rsidRDefault="004776E7" w:rsidP="006C6FDA">
      <w:pPr>
        <w:pStyle w:val="Lista"/>
        <w:numPr>
          <w:ilvl w:val="1"/>
          <w:numId w:val="12"/>
        </w:numPr>
        <w:spacing w:line="360" w:lineRule="auto"/>
        <w:ind w:left="283" w:hanging="283"/>
        <w:jc w:val="both"/>
        <w:rPr>
          <w:rFonts w:ascii="Verdana" w:hAnsi="Verdana"/>
          <w:sz w:val="20"/>
        </w:rPr>
      </w:pPr>
      <w:r w:rsidRPr="00A43F04">
        <w:rPr>
          <w:rFonts w:ascii="Verdana" w:hAnsi="Verdana"/>
          <w:sz w:val="20"/>
        </w:rPr>
        <w:t>Wykonawca zapewni bezpieczne przechowywanie kopii wszystkich materiałów i</w:t>
      </w:r>
      <w:r w:rsidR="009F08E8" w:rsidRPr="00A43F04">
        <w:rPr>
          <w:rFonts w:ascii="Verdana" w:hAnsi="Verdana"/>
          <w:sz w:val="20"/>
        </w:rPr>
        <w:t> </w:t>
      </w:r>
      <w:r w:rsidR="009F08E8">
        <w:rPr>
          <w:rFonts w:ascii="Verdana" w:hAnsi="Verdana"/>
          <w:sz w:val="20"/>
        </w:rPr>
        <w:t xml:space="preserve"> </w:t>
      </w:r>
      <w:r w:rsidRPr="00A43F04">
        <w:rPr>
          <w:rFonts w:ascii="Verdana" w:hAnsi="Verdana"/>
          <w:sz w:val="20"/>
        </w:rPr>
        <w:t>dokumentów oraz przekazanie ich oryginałów Zamawiającemu niezwłocznie, po zakończeniu trwania Umowy.</w:t>
      </w:r>
    </w:p>
    <w:p w14:paraId="27015C05" w14:textId="77777777" w:rsidR="00F42152" w:rsidRDefault="004776E7" w:rsidP="006C6FDA">
      <w:pPr>
        <w:pStyle w:val="Lista"/>
        <w:numPr>
          <w:ilvl w:val="1"/>
          <w:numId w:val="12"/>
        </w:numPr>
        <w:spacing w:line="360" w:lineRule="auto"/>
        <w:ind w:left="283" w:hanging="283"/>
        <w:jc w:val="both"/>
        <w:rPr>
          <w:rFonts w:ascii="Verdana" w:hAnsi="Verdana"/>
          <w:sz w:val="20"/>
        </w:rPr>
      </w:pPr>
      <w:r w:rsidRPr="00A43F04">
        <w:rPr>
          <w:rFonts w:ascii="Verdana" w:hAnsi="Verdana"/>
          <w:sz w:val="20"/>
        </w:rPr>
        <w:t xml:space="preserve">Informacje niestanowiące informacji wrażliwych w rozumieniu niniejszej </w:t>
      </w:r>
      <w:r w:rsidR="002410DA" w:rsidRPr="00A43F04">
        <w:rPr>
          <w:rFonts w:ascii="Verdana" w:hAnsi="Verdana"/>
          <w:sz w:val="20"/>
        </w:rPr>
        <w:t>Umowy mogą być ujawnione publicznie jedynie za wyrażoną wprost zgodą Zamawiającego i w sposób określony przez Zamawiającego.</w:t>
      </w:r>
    </w:p>
    <w:p w14:paraId="7A33E535" w14:textId="77777777" w:rsidR="00EB4511" w:rsidRPr="00A43F04" w:rsidRDefault="00EB4511" w:rsidP="00EB4511">
      <w:pPr>
        <w:pStyle w:val="Lista"/>
        <w:spacing w:line="360" w:lineRule="auto"/>
        <w:ind w:firstLine="0"/>
        <w:jc w:val="both"/>
        <w:rPr>
          <w:rFonts w:ascii="Verdana" w:hAnsi="Verdana"/>
          <w:sz w:val="20"/>
        </w:rPr>
      </w:pPr>
    </w:p>
    <w:p w14:paraId="33ED27B4" w14:textId="3220EFAB" w:rsidR="00EB4511" w:rsidRDefault="00EB4511" w:rsidP="00EB4511">
      <w:pPr>
        <w:pStyle w:val="Lista"/>
        <w:spacing w:line="360" w:lineRule="auto"/>
        <w:ind w:left="284"/>
        <w:jc w:val="center"/>
        <w:rPr>
          <w:rFonts w:ascii="Verdana" w:hAnsi="Verdana"/>
          <w:b/>
          <w:sz w:val="20"/>
        </w:rPr>
      </w:pPr>
      <w:r>
        <w:rPr>
          <w:rFonts w:ascii="Verdana" w:hAnsi="Verdana"/>
          <w:b/>
          <w:sz w:val="20"/>
        </w:rPr>
        <w:t>§ 13</w:t>
      </w:r>
    </w:p>
    <w:p w14:paraId="2977D694"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Wykonawca udziela Zamawiającemu gwarancji na dokumentację projektową będącą przedmiotem Umowy na okres 24 miesięcy.</w:t>
      </w:r>
    </w:p>
    <w:p w14:paraId="482F668F"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Zamawiający może dochodzić roszczeń z tytułu gwarancji także po okresie wskaza</w:t>
      </w:r>
      <w:r>
        <w:rPr>
          <w:rFonts w:ascii="Verdana" w:hAnsi="Verdana"/>
          <w:bCs/>
          <w:sz w:val="20"/>
          <w:szCs w:val="20"/>
        </w:rPr>
        <w:t>nym w ust.1</w:t>
      </w:r>
      <w:r w:rsidRPr="00E6058B">
        <w:rPr>
          <w:rFonts w:ascii="Verdana" w:hAnsi="Verdana"/>
          <w:bCs/>
          <w:sz w:val="20"/>
          <w:szCs w:val="20"/>
        </w:rPr>
        <w:t>, jeżeli zgłosił wadę przed upływem tego okresu.</w:t>
      </w:r>
    </w:p>
    <w:p w14:paraId="6EBF4619"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 xml:space="preserve">Jeżeli Wykonawca nie przystąpi do usunięcia wad w terminie 21 dni od daty zgłoszenia wad przez Zamawiającego, to Zamawiający może zlecić usunięcie ich Stronie trzeciej na koszt Wykonawcy. </w:t>
      </w:r>
    </w:p>
    <w:p w14:paraId="4FF171E1"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Okres gwarancji rozpoczyna swój bieg od Dnia Odbioru określonego w § 4 ust. 3.</w:t>
      </w:r>
    </w:p>
    <w:p w14:paraId="47EA13BF" w14:textId="77777777" w:rsid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W okresie rękojmi i gwarancji Wykonawca będzie odpowiedzialny za usunięcie na swój koszt wszelkich wad dokumentacji projektowej, na pisemny wniosek Zamawiającego. Z tytułu usunięcia wad Wykonawcy nie przysługuje wynagrodzenie.</w:t>
      </w:r>
    </w:p>
    <w:p w14:paraId="6DC6B33E" w14:textId="49C93B05" w:rsidR="00E6058B" w:rsidRPr="00E6058B" w:rsidRDefault="00E6058B" w:rsidP="00FA77BD">
      <w:pPr>
        <w:pStyle w:val="Akapitzlist"/>
        <w:numPr>
          <w:ilvl w:val="3"/>
          <w:numId w:val="2"/>
        </w:numPr>
        <w:suppressAutoHyphens/>
        <w:spacing w:after="0" w:line="360" w:lineRule="auto"/>
        <w:ind w:left="284"/>
        <w:jc w:val="both"/>
        <w:rPr>
          <w:rFonts w:ascii="Verdana" w:hAnsi="Verdana"/>
          <w:bCs/>
          <w:sz w:val="20"/>
          <w:szCs w:val="20"/>
        </w:rPr>
      </w:pPr>
      <w:r w:rsidRPr="00E6058B">
        <w:rPr>
          <w:rFonts w:ascii="Verdana" w:hAnsi="Verdana"/>
          <w:bCs/>
          <w:sz w:val="20"/>
          <w:szCs w:val="20"/>
        </w:rPr>
        <w:t>Z</w:t>
      </w:r>
      <w:r w:rsidRPr="00E6058B">
        <w:rPr>
          <w:rFonts w:ascii="Verdana" w:hAnsi="Verdana"/>
          <w:bCs/>
          <w:sz w:val="20"/>
          <w:szCs w:val="20"/>
        </w:rPr>
        <w:t xml:space="preserve">a wadę uznaje się: </w:t>
      </w:r>
    </w:p>
    <w:p w14:paraId="7AD73D1E"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a) 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 </w:t>
      </w:r>
    </w:p>
    <w:p w14:paraId="2E50A1CF"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b) 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 </w:t>
      </w:r>
    </w:p>
    <w:p w14:paraId="665C4A0E"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c) niezgodność wykonania Przedmiotu Umowy z obowiązującymi przepisami prawa, zasadami wiedzy technicznej oraz zobowiązaniami Wykonawcy zawartymi w Umowie, </w:t>
      </w:r>
    </w:p>
    <w:p w14:paraId="7D91DC57"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d) obniżenie stopnia użyteczności Przedmiotu Umowy, </w:t>
      </w:r>
    </w:p>
    <w:p w14:paraId="5FBEECF7"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e) obniżenie jakości, trwałości lub inne uszkodzenie w Przedmiocie Umowy, </w:t>
      </w:r>
    </w:p>
    <w:p w14:paraId="3A95A735"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f) sytuację, w której element przedmiotu Umowy nie stanowi własności Wykonawcy, </w:t>
      </w:r>
    </w:p>
    <w:p w14:paraId="1A3C702D" w14:textId="77777777" w:rsidR="00E6058B" w:rsidRPr="00E840E3"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lastRenderedPageBreak/>
        <w:t xml:space="preserve">g) sytuację, w której Przedmiot Umowy jest obciążony prawem lub prawami osób trzecich. </w:t>
      </w:r>
    </w:p>
    <w:p w14:paraId="1BA8329C" w14:textId="77777777" w:rsidR="00E6058B" w:rsidRDefault="00E6058B" w:rsidP="00FA77BD">
      <w:pPr>
        <w:suppressAutoHyphens/>
        <w:spacing w:line="360" w:lineRule="auto"/>
        <w:ind w:left="284"/>
        <w:jc w:val="both"/>
        <w:rPr>
          <w:rFonts w:ascii="Verdana" w:hAnsi="Verdana"/>
          <w:bCs/>
          <w:sz w:val="20"/>
          <w:szCs w:val="20"/>
        </w:rPr>
      </w:pPr>
      <w:r w:rsidRPr="00E840E3">
        <w:rPr>
          <w:rFonts w:ascii="Verdana" w:hAnsi="Verdana"/>
          <w:bCs/>
          <w:sz w:val="20"/>
          <w:szCs w:val="20"/>
        </w:rPr>
        <w:t xml:space="preserve">h) nieprawidłowości, błędy, braki czy nieścisłości w dokumentacji. </w:t>
      </w:r>
    </w:p>
    <w:p w14:paraId="1EAA505C" w14:textId="77777777" w:rsidR="00E6058B"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przypadku konieczności wykonania opracowań zamiennych lub uzupełniających spowodowanych ujawnieniem się wad w dokumentacji projektowej, Wykonawca zobowiązuje się do ich usunięcia oraz przekazania ww. opracowań, przez osoby wskazane w Ofercie, na koszt Wykonawcy, w terminach wyznaczonych przez Zamawiającego.</w:t>
      </w:r>
    </w:p>
    <w:p w14:paraId="06D98A0E"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 xml:space="preserve">Jeżeli Wykonawca pomimo wezwania nie usunie wad ujawnionych w okresie rękojmi i/lub gwarancji i nie dostarczy dokumentacji projektowej wymienionej w ust. </w:t>
      </w:r>
      <w:r>
        <w:rPr>
          <w:rFonts w:ascii="Verdana" w:hAnsi="Verdana"/>
          <w:bCs/>
          <w:sz w:val="20"/>
          <w:szCs w:val="20"/>
        </w:rPr>
        <w:t>13</w:t>
      </w:r>
      <w:r w:rsidRPr="00E840E3">
        <w:rPr>
          <w:rFonts w:ascii="Verdana" w:hAnsi="Verdana"/>
          <w:bCs/>
          <w:sz w:val="20"/>
          <w:szCs w:val="20"/>
        </w:rPr>
        <w:t xml:space="preserve"> w terminie określonym pisemnie przez Zamawiającego, Zamawiający zastrzega sobie prawo zlecenia usunięcia wad w dokumentacji projektowej osobie trzeciej na koszt Wykonawcy, na co Wykonawca wyraża zgodę. </w:t>
      </w:r>
    </w:p>
    <w:p w14:paraId="6291EA24"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okresie rękojmi i/lub gwarancji Wykonawca naprawi szkodę wyrządzoną Zamawiającemu wskutek realizacji robót budowlanych wykonywanych w oparciu o dokumentację projektową będącą Przedmiotem Umowy, jeżeli w związku lub z powodu wad w tej dokumentacji powstała konieczność poniesienia przez Zamawiającego dodatkowych kosztów, wykraczających poza 7% kwoty maksymalnego zobowiązania dla robót.</w:t>
      </w:r>
    </w:p>
    <w:p w14:paraId="12D0439E" w14:textId="77777777" w:rsidR="00E6058B" w:rsidRPr="00E840E3" w:rsidRDefault="00E6058B" w:rsidP="00FA77BD">
      <w:pPr>
        <w:numPr>
          <w:ilvl w:val="0"/>
          <w:numId w:val="2"/>
        </w:numPr>
        <w:suppressAutoHyphens/>
        <w:spacing w:line="360" w:lineRule="auto"/>
        <w:ind w:left="284" w:hanging="284"/>
        <w:jc w:val="both"/>
        <w:rPr>
          <w:rFonts w:ascii="Verdana" w:hAnsi="Verdana"/>
          <w:bCs/>
          <w:sz w:val="20"/>
          <w:szCs w:val="20"/>
        </w:rPr>
      </w:pPr>
      <w:r w:rsidRPr="00E840E3">
        <w:rPr>
          <w:rFonts w:ascii="Verdana" w:hAnsi="Verdana"/>
          <w:bCs/>
          <w:sz w:val="20"/>
          <w:szCs w:val="20"/>
        </w:rPr>
        <w:t>W okresie rękojmi i/lub gwarancji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z powodu wad w tej dokumentacji.</w:t>
      </w:r>
    </w:p>
    <w:p w14:paraId="3497519B" w14:textId="69E548E4" w:rsidR="00E6058B" w:rsidRDefault="00E6058B" w:rsidP="00EB4511">
      <w:pPr>
        <w:pStyle w:val="Lista"/>
        <w:spacing w:line="360" w:lineRule="auto"/>
        <w:ind w:left="284"/>
        <w:jc w:val="center"/>
        <w:rPr>
          <w:rFonts w:ascii="Verdana" w:hAnsi="Verdana"/>
          <w:b/>
          <w:sz w:val="20"/>
        </w:rPr>
      </w:pPr>
    </w:p>
    <w:p w14:paraId="1C2A4279" w14:textId="21DA596D" w:rsidR="00E6058B" w:rsidRDefault="00E6058B" w:rsidP="00EB4511">
      <w:pPr>
        <w:pStyle w:val="Lista"/>
        <w:spacing w:line="360" w:lineRule="auto"/>
        <w:ind w:left="284"/>
        <w:jc w:val="center"/>
        <w:rPr>
          <w:rFonts w:ascii="Verdana" w:hAnsi="Verdana"/>
          <w:b/>
          <w:sz w:val="20"/>
        </w:rPr>
      </w:pPr>
    </w:p>
    <w:p w14:paraId="699A7848" w14:textId="46CC8C21" w:rsidR="00E6058B" w:rsidRPr="00E6058B" w:rsidRDefault="00E6058B" w:rsidP="00E6058B">
      <w:pPr>
        <w:spacing w:after="120" w:line="360" w:lineRule="auto"/>
        <w:jc w:val="center"/>
        <w:rPr>
          <w:rFonts w:ascii="Verdana" w:hAnsi="Verdana"/>
          <w:b/>
          <w:bCs/>
          <w:sz w:val="20"/>
          <w:szCs w:val="20"/>
        </w:rPr>
      </w:pPr>
      <w:r w:rsidRPr="00A43F04">
        <w:rPr>
          <w:rFonts w:ascii="Verdana" w:hAnsi="Verdana"/>
          <w:b/>
          <w:bCs/>
          <w:sz w:val="20"/>
          <w:szCs w:val="20"/>
        </w:rPr>
        <w:t xml:space="preserve">§ </w:t>
      </w:r>
      <w:r>
        <w:rPr>
          <w:rFonts w:ascii="Verdana" w:hAnsi="Verdana"/>
          <w:b/>
          <w:bCs/>
          <w:sz w:val="20"/>
          <w:szCs w:val="20"/>
        </w:rPr>
        <w:t>14</w:t>
      </w:r>
    </w:p>
    <w:p w14:paraId="2C18EB33" w14:textId="14AF9F18" w:rsidR="00000091" w:rsidRDefault="001C7094"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1C7094">
        <w:rPr>
          <w:rFonts w:ascii="Verdana" w:hAnsi="Verdana"/>
          <w:sz w:val="20"/>
        </w:rPr>
        <w:t>Wykonawca w związku z zawarciem i wykonywaniem niniejszej umowy będzie pełnić funkcję:</w:t>
      </w:r>
    </w:p>
    <w:p w14:paraId="669F5405" w14:textId="13BE1AEE" w:rsidR="001C7094" w:rsidRDefault="001C7094" w:rsidP="001C7094">
      <w:pPr>
        <w:pStyle w:val="Lista"/>
        <w:numPr>
          <w:ilvl w:val="0"/>
          <w:numId w:val="20"/>
        </w:numPr>
        <w:spacing w:line="360" w:lineRule="auto"/>
        <w:jc w:val="both"/>
        <w:rPr>
          <w:rFonts w:ascii="Verdana" w:hAnsi="Verdana"/>
          <w:sz w:val="20"/>
        </w:rPr>
      </w:pPr>
      <w:r w:rsidRPr="001C7094">
        <w:rPr>
          <w:rFonts w:ascii="Verdana" w:hAnsi="Verdana"/>
          <w:sz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w:t>
      </w:r>
      <w:r w:rsidRPr="001C7094">
        <w:rPr>
          <w:rFonts w:ascii="Verdana" w:hAnsi="Verdana"/>
          <w:b/>
          <w:bCs/>
          <w:sz w:val="20"/>
        </w:rPr>
        <w:t xml:space="preserve">Załącznik nr </w:t>
      </w:r>
      <w:r>
        <w:rPr>
          <w:rFonts w:ascii="Verdana" w:hAnsi="Verdana"/>
          <w:b/>
          <w:bCs/>
          <w:sz w:val="20"/>
        </w:rPr>
        <w:t xml:space="preserve">      </w:t>
      </w:r>
      <w:r w:rsidRPr="001C7094">
        <w:rPr>
          <w:rFonts w:ascii="Verdana" w:hAnsi="Verdana"/>
          <w:sz w:val="20"/>
        </w:rPr>
        <w:t xml:space="preserve"> </w:t>
      </w:r>
      <w:r w:rsidRPr="001C7094">
        <w:rPr>
          <w:rFonts w:ascii="Verdana" w:hAnsi="Verdana"/>
          <w:b/>
          <w:bCs/>
          <w:sz w:val="20"/>
        </w:rPr>
        <w:t>do Umowy</w:t>
      </w:r>
      <w:r w:rsidRPr="001C7094">
        <w:rPr>
          <w:rFonts w:ascii="Verdana" w:hAnsi="Verdana"/>
          <w:sz w:val="20"/>
        </w:rPr>
        <w:t>.</w:t>
      </w:r>
    </w:p>
    <w:p w14:paraId="26B10B2B" w14:textId="77777777" w:rsidR="001C7094" w:rsidRPr="001C7094" w:rsidRDefault="001C7094" w:rsidP="001C7094">
      <w:pPr>
        <w:pStyle w:val="Akapitzlist"/>
        <w:numPr>
          <w:ilvl w:val="0"/>
          <w:numId w:val="20"/>
        </w:numPr>
        <w:rPr>
          <w:rFonts w:ascii="Verdana" w:eastAsia="Times New Roman" w:hAnsi="Verdana"/>
          <w:sz w:val="20"/>
          <w:szCs w:val="20"/>
        </w:rPr>
      </w:pPr>
      <w:r w:rsidRPr="001C7094">
        <w:rPr>
          <w:rFonts w:ascii="Verdana" w:eastAsia="Times New Roman" w:hAnsi="Verdana"/>
          <w:sz w:val="20"/>
          <w:szCs w:val="20"/>
        </w:rPr>
        <w:t>Samodzielnego administratora danych osobowych, zgodnie z przepisami RODO – w zakresie pozostałych danych osobowych.</w:t>
      </w:r>
    </w:p>
    <w:p w14:paraId="5303CFF4" w14:textId="77777777" w:rsidR="00EB4511" w:rsidRPr="00000091" w:rsidRDefault="00EB4511"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000091">
        <w:rPr>
          <w:rFonts w:ascii="Verdana" w:hAnsi="Verdana"/>
          <w:sz w:val="20"/>
        </w:rPr>
        <w:lastRenderedPageBreak/>
        <w:t>Administratorem danych osobowych po stronie Zamawiającego jest Generalny Dyrektor Dróg Krajowych i Autostrad. Administratorem danych osobowych po stronie Wykonawcy jest ………………………………………………………………………………………………………………………. .</w:t>
      </w:r>
    </w:p>
    <w:p w14:paraId="544DA7F8" w14:textId="77777777" w:rsidR="00000091" w:rsidRDefault="00EB4511"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EB4511">
        <w:rPr>
          <w:rFonts w:ascii="Verdana" w:hAnsi="Verdana"/>
          <w:sz w:val="20"/>
        </w:rPr>
        <w:t>Wykonawca zobowiązuje się poinformować wszy</w:t>
      </w:r>
      <w:r>
        <w:rPr>
          <w:rFonts w:ascii="Verdana" w:hAnsi="Verdana"/>
          <w:sz w:val="20"/>
        </w:rPr>
        <w:t>stkie osoby fizyczne związane z </w:t>
      </w:r>
      <w:r w:rsidR="00000091">
        <w:rPr>
          <w:rFonts w:ascii="Verdana" w:hAnsi="Verdana"/>
          <w:sz w:val="20"/>
        </w:rPr>
        <w:t xml:space="preserve"> </w:t>
      </w:r>
      <w:r>
        <w:rPr>
          <w:rFonts w:ascii="Verdana" w:hAnsi="Verdana"/>
          <w:sz w:val="20"/>
        </w:rPr>
        <w:t>realizacją n</w:t>
      </w:r>
      <w:r w:rsidRPr="00EB4511">
        <w:rPr>
          <w:rFonts w:ascii="Verdana" w:hAnsi="Verdana"/>
          <w:sz w:val="20"/>
        </w:rPr>
        <w:t>iniejszej umowy (w tym osoby fizyczne prowadzące działalność gospodarczą), których dane osobowe w jakiejkolwiek formie będą ud</w:t>
      </w:r>
      <w:r>
        <w:rPr>
          <w:rFonts w:ascii="Verdana" w:hAnsi="Verdana"/>
          <w:sz w:val="20"/>
        </w:rPr>
        <w:t xml:space="preserve">ostępnione przez Wykonawcę </w:t>
      </w:r>
      <w:r w:rsidRPr="00EB4511">
        <w:rPr>
          <w:rFonts w:ascii="Verdana" w:hAnsi="Verdana"/>
          <w:sz w:val="20"/>
        </w:rPr>
        <w:t>Zamawiającemu lub które Wykonawca pozyska, jako podmiot przetwarzający działający w imieniu Zamawiającego, o fakcie rozpoczęcia przetwarzania tych danyc</w:t>
      </w:r>
      <w:r w:rsidR="00000091">
        <w:rPr>
          <w:rFonts w:ascii="Verdana" w:hAnsi="Verdana"/>
          <w:sz w:val="20"/>
        </w:rPr>
        <w:t>h osobowych przez Zamawiającego.</w:t>
      </w:r>
    </w:p>
    <w:p w14:paraId="4231B740" w14:textId="77777777" w:rsidR="00000091" w:rsidRDefault="00EB4511" w:rsidP="006C6FDA">
      <w:pPr>
        <w:pStyle w:val="Lista"/>
        <w:numPr>
          <w:ilvl w:val="2"/>
          <w:numId w:val="12"/>
        </w:numPr>
        <w:tabs>
          <w:tab w:val="clear" w:pos="1440"/>
          <w:tab w:val="num" w:pos="284"/>
        </w:tabs>
        <w:spacing w:line="360" w:lineRule="auto"/>
        <w:ind w:left="284" w:hanging="284"/>
        <w:jc w:val="both"/>
        <w:rPr>
          <w:rFonts w:ascii="Verdana" w:hAnsi="Verdana"/>
          <w:sz w:val="20"/>
        </w:rPr>
      </w:pPr>
      <w:r w:rsidRPr="00EB4511">
        <w:rPr>
          <w:rFonts w:ascii="Verdana" w:hAnsi="Verdana"/>
          <w:sz w:val="20"/>
        </w:rPr>
        <w:t>Obowiązek, o którym mowa w ust. 3, zostanie wykonany poprzez przekazanie osobom, których dane osobowe przetwarza Zamawiający aktualnej klauzuli informacyjnej dostępnej na stronie internetowej</w:t>
      </w:r>
      <w:r w:rsidR="00000091">
        <w:rPr>
          <w:rFonts w:ascii="Verdana" w:hAnsi="Verdana"/>
          <w:sz w:val="20"/>
        </w:rPr>
        <w:t>:</w:t>
      </w:r>
    </w:p>
    <w:p w14:paraId="084FEA25" w14:textId="77777777" w:rsidR="00000091" w:rsidRDefault="00C306FE" w:rsidP="00C306FE">
      <w:pPr>
        <w:pStyle w:val="Lista"/>
        <w:spacing w:line="360" w:lineRule="auto"/>
        <w:ind w:left="284" w:firstLine="0"/>
        <w:jc w:val="both"/>
        <w:rPr>
          <w:rFonts w:ascii="Verdana" w:hAnsi="Verdana"/>
          <w:sz w:val="20"/>
        </w:rPr>
      </w:pPr>
      <w:r w:rsidRPr="00C306FE">
        <w:rPr>
          <w:rFonts w:ascii="Verdana" w:hAnsi="Verdana"/>
          <w:sz w:val="20"/>
        </w:rPr>
        <w:t>https://www.gov.pl/web/gddkia/przetwarzanie-danych-osobowych-pracownikow-wykonawcow-i-podwykonawcow</w:t>
      </w:r>
      <w:r w:rsidR="00EB4511" w:rsidRPr="00EB4511">
        <w:rPr>
          <w:rFonts w:ascii="Verdana" w:hAnsi="Verdana"/>
          <w:sz w:val="20"/>
        </w:rPr>
        <w:t>,</w:t>
      </w:r>
    </w:p>
    <w:p w14:paraId="7CD64363" w14:textId="77777777" w:rsidR="00EB4511" w:rsidRPr="00EB4511" w:rsidRDefault="00EB4511" w:rsidP="00000091">
      <w:pPr>
        <w:pStyle w:val="Lista"/>
        <w:spacing w:line="360" w:lineRule="auto"/>
        <w:ind w:left="284" w:firstLine="0"/>
        <w:jc w:val="both"/>
        <w:rPr>
          <w:rFonts w:ascii="Verdana" w:hAnsi="Verdana"/>
          <w:sz w:val="20"/>
        </w:rPr>
      </w:pPr>
      <w:r w:rsidRPr="00EB4511">
        <w:rPr>
          <w:rFonts w:ascii="Verdana" w:hAnsi="Verdana"/>
          <w:sz w:val="20"/>
        </w:rPr>
        <w:t xml:space="preserve">oraz </w:t>
      </w:r>
      <w:r w:rsidR="00C13B48">
        <w:rPr>
          <w:rFonts w:ascii="Verdana" w:hAnsi="Verdana"/>
          <w:sz w:val="20"/>
        </w:rPr>
        <w:t>p</w:t>
      </w:r>
      <w:r w:rsidRPr="00EB4511">
        <w:rPr>
          <w:rFonts w:ascii="Verdana" w:hAnsi="Verdana"/>
          <w:sz w:val="20"/>
        </w:rPr>
        <w:t>rzeprowadzenie wszelkich innych czynności niezbędnych do wykonania w imieniu Zamawiającego obowiązku informacyjnego określonego w RODO wobec tych osób. Zmiana przez Zamawiającego treści klauzuli informacyjnej dostępnej na ww. stronie interne</w:t>
      </w:r>
      <w:r w:rsidR="00000091">
        <w:rPr>
          <w:rFonts w:ascii="Verdana" w:hAnsi="Verdana"/>
          <w:sz w:val="20"/>
        </w:rPr>
        <w:t>towej nie wymaga zmiany Umowy.</w:t>
      </w:r>
    </w:p>
    <w:p w14:paraId="42E424C6" w14:textId="77777777" w:rsidR="004776E7" w:rsidRDefault="00EB4511" w:rsidP="006C6FDA">
      <w:pPr>
        <w:pStyle w:val="Lista"/>
        <w:numPr>
          <w:ilvl w:val="1"/>
          <w:numId w:val="17"/>
        </w:numPr>
        <w:tabs>
          <w:tab w:val="clear" w:pos="1080"/>
          <w:tab w:val="num" w:pos="284"/>
        </w:tabs>
        <w:spacing w:line="360" w:lineRule="auto"/>
        <w:ind w:left="284" w:hanging="284"/>
        <w:jc w:val="both"/>
        <w:rPr>
          <w:rFonts w:ascii="Verdana" w:hAnsi="Verdana"/>
          <w:sz w:val="20"/>
        </w:rPr>
      </w:pPr>
      <w:r w:rsidRPr="00EB4511">
        <w:rPr>
          <w:rFonts w:ascii="Verdana" w:hAnsi="Verdana"/>
          <w:sz w:val="20"/>
        </w:rPr>
        <w:t>Wykonawca ponosi wobec Zamawiającego pełną odpowiedzialność z tytułu niewykonania lub nienależytego wykonania obowiązków wskazanych powyżej.</w:t>
      </w:r>
    </w:p>
    <w:p w14:paraId="4563AADA" w14:textId="77777777" w:rsidR="00000091" w:rsidRDefault="00000091" w:rsidP="00000091">
      <w:pPr>
        <w:pStyle w:val="Lista"/>
        <w:spacing w:line="360" w:lineRule="auto"/>
        <w:jc w:val="both"/>
        <w:rPr>
          <w:rFonts w:ascii="Verdana" w:hAnsi="Verdana"/>
          <w:sz w:val="20"/>
        </w:rPr>
      </w:pPr>
    </w:p>
    <w:p w14:paraId="53E2EBA9" w14:textId="549200A3" w:rsidR="004776E7" w:rsidRPr="00A43F04" w:rsidRDefault="004776E7"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E6058B">
        <w:rPr>
          <w:rFonts w:ascii="Verdana" w:hAnsi="Verdana"/>
          <w:b/>
          <w:bCs/>
          <w:sz w:val="20"/>
          <w:szCs w:val="20"/>
        </w:rPr>
        <w:t>15</w:t>
      </w:r>
    </w:p>
    <w:p w14:paraId="4377930D" w14:textId="5B8BDB1A" w:rsidR="002E6BC5" w:rsidRPr="00A43F04" w:rsidRDefault="004776E7" w:rsidP="00000091">
      <w:pPr>
        <w:pStyle w:val="Lista"/>
        <w:spacing w:line="360" w:lineRule="auto"/>
        <w:ind w:left="284" w:hanging="284"/>
        <w:jc w:val="both"/>
        <w:rPr>
          <w:rFonts w:ascii="Verdana" w:hAnsi="Verdana"/>
          <w:sz w:val="20"/>
        </w:rPr>
      </w:pPr>
      <w:r w:rsidRPr="00A43F04">
        <w:rPr>
          <w:rFonts w:ascii="Verdana" w:hAnsi="Verdana"/>
          <w:sz w:val="20"/>
        </w:rPr>
        <w:t xml:space="preserve">1. </w:t>
      </w:r>
      <w:r w:rsidRPr="00A43F04">
        <w:rPr>
          <w:rFonts w:ascii="Verdana" w:hAnsi="Verdana"/>
          <w:sz w:val="20"/>
        </w:rPr>
        <w:tab/>
      </w:r>
      <w:r w:rsidR="002E6BC5" w:rsidRPr="00A43F04">
        <w:rPr>
          <w:rFonts w:ascii="Verdana" w:hAnsi="Verdana"/>
          <w:sz w:val="20"/>
        </w:rPr>
        <w:t xml:space="preserve">W sprawach nieuregulowanych niniejszą Umową stosuje się </w:t>
      </w:r>
      <w:r w:rsidR="007C3B77">
        <w:rPr>
          <w:rFonts w:ascii="Verdana" w:hAnsi="Verdana"/>
          <w:sz w:val="20"/>
        </w:rPr>
        <w:t xml:space="preserve">w szczególności </w:t>
      </w:r>
      <w:r w:rsidR="002E6BC5" w:rsidRPr="00A43F04">
        <w:rPr>
          <w:rFonts w:ascii="Verdana" w:hAnsi="Verdana"/>
          <w:sz w:val="20"/>
        </w:rPr>
        <w:t xml:space="preserve">przepisy Kodeksu cywilnego, </w:t>
      </w:r>
      <w:r w:rsidR="00D72C7D" w:rsidRPr="00A43F04">
        <w:rPr>
          <w:rFonts w:ascii="Verdana" w:hAnsi="Verdana"/>
          <w:sz w:val="20"/>
        </w:rPr>
        <w:t xml:space="preserve">Ustawy Prawo wodne, </w:t>
      </w:r>
      <w:r w:rsidR="002E6BC5" w:rsidRPr="00A43F04">
        <w:rPr>
          <w:rFonts w:ascii="Verdana" w:hAnsi="Verdana"/>
          <w:sz w:val="20"/>
        </w:rPr>
        <w:t>Ustawy Prawo ochrony środowiska, Ustawy o ochronie przyrody, Ustawy o prawie autorskim i prawach pokrewnych</w:t>
      </w:r>
      <w:r w:rsidR="00481CF0" w:rsidRPr="00A43F04">
        <w:rPr>
          <w:rFonts w:ascii="Verdana" w:hAnsi="Verdana"/>
          <w:sz w:val="20"/>
        </w:rPr>
        <w:t>.</w:t>
      </w:r>
    </w:p>
    <w:p w14:paraId="5D513FB3" w14:textId="77777777" w:rsidR="00BB1D2A" w:rsidRPr="00A43F04" w:rsidRDefault="00000091" w:rsidP="00000091">
      <w:pPr>
        <w:spacing w:line="360" w:lineRule="auto"/>
        <w:ind w:left="284" w:hanging="284"/>
        <w:jc w:val="both"/>
        <w:rPr>
          <w:rFonts w:ascii="Verdana" w:hAnsi="Verdana"/>
          <w:sz w:val="20"/>
          <w:szCs w:val="20"/>
        </w:rPr>
      </w:pPr>
      <w:r>
        <w:rPr>
          <w:rFonts w:ascii="Verdana" w:hAnsi="Verdana"/>
          <w:sz w:val="20"/>
          <w:szCs w:val="20"/>
        </w:rPr>
        <w:t>2.</w:t>
      </w:r>
      <w:r w:rsidR="002E6BC5" w:rsidRPr="00A43F04">
        <w:rPr>
          <w:rFonts w:ascii="Verdana" w:hAnsi="Verdana"/>
          <w:sz w:val="20"/>
          <w:szCs w:val="20"/>
        </w:rPr>
        <w:tab/>
        <w:t xml:space="preserve">Wszelkie spory, których nie uda się rozwiązać polubownie, będą rozstrzygane przez właściwy rzeczowo sąd powszechny w </w:t>
      </w:r>
      <w:r w:rsidR="0000339E" w:rsidRPr="00A43F04">
        <w:rPr>
          <w:rFonts w:ascii="Verdana" w:hAnsi="Verdana"/>
          <w:sz w:val="20"/>
          <w:szCs w:val="20"/>
        </w:rPr>
        <w:t>Rzeszowie</w:t>
      </w:r>
      <w:r>
        <w:rPr>
          <w:rFonts w:ascii="Verdana" w:hAnsi="Verdana"/>
          <w:sz w:val="20"/>
          <w:szCs w:val="20"/>
        </w:rPr>
        <w:t>.</w:t>
      </w:r>
    </w:p>
    <w:p w14:paraId="11059809" w14:textId="77777777" w:rsidR="005377BE" w:rsidRDefault="00BB1D2A" w:rsidP="00000091">
      <w:pPr>
        <w:spacing w:line="360" w:lineRule="auto"/>
        <w:ind w:left="284" w:hanging="284"/>
        <w:jc w:val="both"/>
        <w:rPr>
          <w:rFonts w:ascii="Verdana" w:hAnsi="Verdana"/>
          <w:sz w:val="20"/>
          <w:szCs w:val="20"/>
        </w:rPr>
      </w:pPr>
      <w:r w:rsidRPr="00A43F04">
        <w:rPr>
          <w:rFonts w:ascii="Verdana" w:hAnsi="Verdana"/>
          <w:sz w:val="20"/>
          <w:szCs w:val="20"/>
        </w:rPr>
        <w:t>3.</w:t>
      </w:r>
      <w:r w:rsidRPr="00A43F04">
        <w:rPr>
          <w:rFonts w:ascii="Verdana" w:hAnsi="Verdana"/>
          <w:sz w:val="20"/>
          <w:szCs w:val="20"/>
        </w:rPr>
        <w:tab/>
        <w:t>Wykonawca nie może przenieść na osobę trzecią praw i obowiązków wynikających</w:t>
      </w:r>
      <w:r w:rsidR="005377BE" w:rsidRPr="00A43F04">
        <w:rPr>
          <w:rFonts w:ascii="Verdana" w:hAnsi="Verdana"/>
          <w:sz w:val="20"/>
          <w:szCs w:val="20"/>
        </w:rPr>
        <w:t xml:space="preserve"> z</w:t>
      </w:r>
      <w:r w:rsidR="00000091">
        <w:rPr>
          <w:rFonts w:ascii="Verdana" w:hAnsi="Verdana"/>
          <w:sz w:val="20"/>
        </w:rPr>
        <w:t xml:space="preserve">  </w:t>
      </w:r>
      <w:r w:rsidR="005377BE" w:rsidRPr="00A43F04">
        <w:rPr>
          <w:rFonts w:ascii="Verdana" w:hAnsi="Verdana"/>
          <w:sz w:val="20"/>
          <w:szCs w:val="20"/>
        </w:rPr>
        <w:t>Umowy, w całości lub w części, bez zgody udzielonej na piśmie przez Zamawiającego.</w:t>
      </w:r>
    </w:p>
    <w:p w14:paraId="1EA65B3A" w14:textId="77777777" w:rsidR="00000091" w:rsidRPr="00A43F04" w:rsidRDefault="00000091" w:rsidP="00000091">
      <w:pPr>
        <w:spacing w:line="360" w:lineRule="auto"/>
        <w:ind w:left="284" w:hanging="284"/>
        <w:jc w:val="both"/>
        <w:rPr>
          <w:rFonts w:ascii="Verdana" w:hAnsi="Verdana"/>
          <w:sz w:val="20"/>
          <w:szCs w:val="20"/>
        </w:rPr>
      </w:pPr>
    </w:p>
    <w:p w14:paraId="6F067E42" w14:textId="2B40F185" w:rsidR="002E6BC5" w:rsidRPr="00A43F04" w:rsidRDefault="002955A1" w:rsidP="00A43F04">
      <w:pPr>
        <w:spacing w:after="120" w:line="360" w:lineRule="auto"/>
        <w:jc w:val="center"/>
        <w:rPr>
          <w:rFonts w:ascii="Verdana" w:hAnsi="Verdana"/>
          <w:b/>
          <w:bCs/>
          <w:sz w:val="20"/>
          <w:szCs w:val="20"/>
        </w:rPr>
      </w:pPr>
      <w:r w:rsidRPr="00A43F04">
        <w:rPr>
          <w:rFonts w:ascii="Verdana" w:hAnsi="Verdana"/>
          <w:b/>
          <w:bCs/>
          <w:sz w:val="20"/>
          <w:szCs w:val="20"/>
        </w:rPr>
        <w:t xml:space="preserve">§ </w:t>
      </w:r>
      <w:r w:rsidR="00E6058B">
        <w:rPr>
          <w:rFonts w:ascii="Verdana" w:hAnsi="Verdana"/>
          <w:b/>
          <w:bCs/>
          <w:sz w:val="20"/>
          <w:szCs w:val="20"/>
        </w:rPr>
        <w:t>16</w:t>
      </w:r>
    </w:p>
    <w:p w14:paraId="6726A109" w14:textId="67B672A8" w:rsidR="002E6BC5" w:rsidRPr="00A43F04" w:rsidRDefault="00000091" w:rsidP="00000091">
      <w:pPr>
        <w:spacing w:line="360" w:lineRule="auto"/>
        <w:ind w:left="284" w:hanging="284"/>
        <w:jc w:val="both"/>
        <w:rPr>
          <w:rFonts w:ascii="Verdana" w:hAnsi="Verdana"/>
          <w:sz w:val="20"/>
          <w:szCs w:val="20"/>
        </w:rPr>
      </w:pPr>
      <w:r>
        <w:rPr>
          <w:rFonts w:ascii="Verdana" w:hAnsi="Verdana"/>
          <w:sz w:val="20"/>
          <w:szCs w:val="20"/>
        </w:rPr>
        <w:t>1.</w:t>
      </w:r>
      <w:r w:rsidR="002E6BC5" w:rsidRPr="00A43F04">
        <w:rPr>
          <w:rFonts w:ascii="Verdana" w:hAnsi="Verdana"/>
          <w:sz w:val="20"/>
          <w:szCs w:val="20"/>
        </w:rPr>
        <w:tab/>
        <w:t xml:space="preserve">Wszelkie zmiany niniejszej Umowy wymagają </w:t>
      </w:r>
      <w:r w:rsidR="00601196">
        <w:rPr>
          <w:rFonts w:ascii="Verdana" w:hAnsi="Verdana"/>
          <w:sz w:val="20"/>
          <w:szCs w:val="20"/>
        </w:rPr>
        <w:t>sporządzenia</w:t>
      </w:r>
      <w:r w:rsidR="002E6BC5" w:rsidRPr="00A43F04">
        <w:rPr>
          <w:rFonts w:ascii="Verdana" w:hAnsi="Verdana"/>
          <w:sz w:val="20"/>
          <w:szCs w:val="20"/>
        </w:rPr>
        <w:t xml:space="preserve"> aneksu </w:t>
      </w:r>
      <w:r w:rsidR="00601196">
        <w:rPr>
          <w:rFonts w:ascii="Verdana" w:hAnsi="Verdana"/>
          <w:sz w:val="20"/>
          <w:szCs w:val="20"/>
        </w:rPr>
        <w:t>w formie</w:t>
      </w:r>
      <w:r w:rsidR="00601196" w:rsidRPr="00A43F04">
        <w:rPr>
          <w:rFonts w:ascii="Verdana" w:hAnsi="Verdana"/>
          <w:sz w:val="20"/>
          <w:szCs w:val="20"/>
        </w:rPr>
        <w:t xml:space="preserve"> pisemnej </w:t>
      </w:r>
      <w:r w:rsidR="002E6BC5" w:rsidRPr="00A43F04">
        <w:rPr>
          <w:rFonts w:ascii="Verdana" w:hAnsi="Verdana"/>
          <w:sz w:val="20"/>
          <w:szCs w:val="20"/>
        </w:rPr>
        <w:t>pod rygorem nieważności.</w:t>
      </w:r>
    </w:p>
    <w:p w14:paraId="4FFCC83C" w14:textId="77777777" w:rsidR="002E6BC5" w:rsidRDefault="00000091" w:rsidP="00000091">
      <w:pPr>
        <w:pStyle w:val="Tekstpodstawowy32"/>
        <w:overflowPunct/>
        <w:autoSpaceDE/>
        <w:autoSpaceDN w:val="0"/>
        <w:spacing w:line="360" w:lineRule="auto"/>
        <w:ind w:left="284" w:hanging="284"/>
        <w:rPr>
          <w:rFonts w:ascii="Verdana" w:hAnsi="Verdana"/>
          <w:sz w:val="20"/>
        </w:rPr>
      </w:pPr>
      <w:r>
        <w:rPr>
          <w:rFonts w:ascii="Verdana" w:hAnsi="Verdana"/>
          <w:sz w:val="20"/>
        </w:rPr>
        <w:t>2.</w:t>
      </w:r>
      <w:r w:rsidR="002E6BC5" w:rsidRPr="00A43F04">
        <w:rPr>
          <w:rFonts w:ascii="Verdana" w:hAnsi="Verdana"/>
          <w:sz w:val="20"/>
        </w:rPr>
        <w:tab/>
        <w:t xml:space="preserve">Umowę sporządzono w </w:t>
      </w:r>
      <w:r w:rsidR="00131C6E">
        <w:rPr>
          <w:rFonts w:ascii="Verdana" w:hAnsi="Verdana"/>
          <w:sz w:val="20"/>
        </w:rPr>
        <w:t>3</w:t>
      </w:r>
      <w:r w:rsidR="002E6BC5" w:rsidRPr="00A43F04">
        <w:rPr>
          <w:rFonts w:ascii="Verdana" w:hAnsi="Verdana"/>
          <w:sz w:val="20"/>
        </w:rPr>
        <w:t xml:space="preserve"> jednobrzmiących egzemplarzach</w:t>
      </w:r>
      <w:r w:rsidR="00131C6E">
        <w:rPr>
          <w:rFonts w:ascii="Verdana" w:hAnsi="Verdana"/>
          <w:sz w:val="20"/>
        </w:rPr>
        <w:t>,</w:t>
      </w:r>
      <w:r w:rsidR="002E6BC5" w:rsidRPr="00A43F04">
        <w:rPr>
          <w:rFonts w:ascii="Verdana" w:hAnsi="Verdana"/>
          <w:sz w:val="20"/>
        </w:rPr>
        <w:t xml:space="preserve"> 2 egzemplarze dla </w:t>
      </w:r>
      <w:r w:rsidR="00131C6E">
        <w:rPr>
          <w:rFonts w:ascii="Verdana" w:hAnsi="Verdana"/>
          <w:sz w:val="20"/>
        </w:rPr>
        <w:t>Zamawiającego i 1 egzemplarz dla Wykonawcy</w:t>
      </w:r>
      <w:r w:rsidR="002E6BC5" w:rsidRPr="00A43F04">
        <w:rPr>
          <w:rFonts w:ascii="Verdana" w:hAnsi="Verdana"/>
          <w:sz w:val="20"/>
        </w:rPr>
        <w:t>.</w:t>
      </w:r>
    </w:p>
    <w:p w14:paraId="2F9A8A34" w14:textId="6CC58FE0" w:rsidR="00EB4511" w:rsidRDefault="00EB4511" w:rsidP="00A43F04">
      <w:pPr>
        <w:pStyle w:val="Tekstpodstawowy32"/>
        <w:overflowPunct/>
        <w:autoSpaceDE/>
        <w:autoSpaceDN w:val="0"/>
        <w:spacing w:line="360" w:lineRule="auto"/>
        <w:ind w:left="705" w:hanging="705"/>
        <w:rPr>
          <w:rFonts w:ascii="Verdana" w:hAnsi="Verdana"/>
          <w:sz w:val="20"/>
        </w:rPr>
      </w:pPr>
    </w:p>
    <w:p w14:paraId="722D7271" w14:textId="07262085" w:rsidR="00F64741" w:rsidRDefault="00F64741" w:rsidP="00A43F04">
      <w:pPr>
        <w:pStyle w:val="Tekstpodstawowy32"/>
        <w:overflowPunct/>
        <w:autoSpaceDE/>
        <w:autoSpaceDN w:val="0"/>
        <w:spacing w:line="360" w:lineRule="auto"/>
        <w:ind w:left="705" w:hanging="705"/>
        <w:rPr>
          <w:rFonts w:ascii="Verdana" w:hAnsi="Verdana"/>
          <w:sz w:val="20"/>
        </w:rPr>
      </w:pPr>
      <w:r>
        <w:rPr>
          <w:rFonts w:ascii="Verdana" w:hAnsi="Verdana"/>
          <w:sz w:val="20"/>
        </w:rPr>
        <w:t>Załączniki:</w:t>
      </w:r>
    </w:p>
    <w:p w14:paraId="5A6DF119" w14:textId="77777777" w:rsid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t>Załącznik nr 1 – Umowa o powierzenie przetwarza</w:t>
      </w:r>
      <w:r>
        <w:rPr>
          <w:rFonts w:ascii="Verdana" w:hAnsi="Verdana"/>
          <w:sz w:val="20"/>
        </w:rPr>
        <w:t>nia danych osobowych</w:t>
      </w:r>
    </w:p>
    <w:p w14:paraId="3B7A0C1E" w14:textId="77777777" w:rsid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lastRenderedPageBreak/>
        <w:t xml:space="preserve">Załącznik nr 2 – </w:t>
      </w:r>
      <w:r>
        <w:rPr>
          <w:rFonts w:ascii="Verdana" w:hAnsi="Verdana"/>
          <w:sz w:val="20"/>
        </w:rPr>
        <w:t>Opis Przedmiotu Zamówienia (OPZ)</w:t>
      </w:r>
    </w:p>
    <w:p w14:paraId="664F3781" w14:textId="1BF714EC" w:rsidR="00F64741" w:rsidRPr="007C3B77" w:rsidRDefault="007C3B77" w:rsidP="007C3B77">
      <w:pPr>
        <w:pStyle w:val="Tekstpodstawowy32"/>
        <w:numPr>
          <w:ilvl w:val="2"/>
          <w:numId w:val="17"/>
        </w:numPr>
        <w:autoSpaceDN w:val="0"/>
        <w:spacing w:line="360" w:lineRule="auto"/>
        <w:rPr>
          <w:rFonts w:ascii="Verdana" w:hAnsi="Verdana"/>
          <w:sz w:val="20"/>
        </w:rPr>
      </w:pPr>
      <w:r w:rsidRPr="007C3B77">
        <w:rPr>
          <w:rFonts w:ascii="Verdana" w:hAnsi="Verdana"/>
          <w:sz w:val="20"/>
        </w:rPr>
        <w:t xml:space="preserve">Załącznik nr 3 </w:t>
      </w:r>
      <w:r w:rsidR="00601196">
        <w:rPr>
          <w:rFonts w:ascii="Verdana" w:hAnsi="Verdana"/>
          <w:sz w:val="20"/>
        </w:rPr>
        <w:t>–</w:t>
      </w:r>
      <w:r w:rsidRPr="007C3B77">
        <w:rPr>
          <w:rFonts w:ascii="Verdana" w:hAnsi="Verdana"/>
          <w:sz w:val="20"/>
        </w:rPr>
        <w:t xml:space="preserve"> </w:t>
      </w:r>
      <w:r w:rsidR="00601196">
        <w:rPr>
          <w:rFonts w:ascii="Verdana" w:hAnsi="Verdana"/>
          <w:sz w:val="20"/>
        </w:rPr>
        <w:t xml:space="preserve">Oferta </w:t>
      </w:r>
      <w:bookmarkStart w:id="1" w:name="_GoBack"/>
      <w:bookmarkEnd w:id="1"/>
      <w:r w:rsidRPr="007C3B77">
        <w:rPr>
          <w:rFonts w:ascii="Verdana" w:hAnsi="Verdana"/>
          <w:sz w:val="20"/>
        </w:rPr>
        <w:t>Wykonawcy</w:t>
      </w:r>
    </w:p>
    <w:p w14:paraId="566690DE" w14:textId="77777777" w:rsidR="00F64741" w:rsidRPr="00A43F04" w:rsidRDefault="00F64741" w:rsidP="00A43F04">
      <w:pPr>
        <w:pStyle w:val="Tekstpodstawowy32"/>
        <w:overflowPunct/>
        <w:autoSpaceDE/>
        <w:autoSpaceDN w:val="0"/>
        <w:spacing w:line="360" w:lineRule="auto"/>
        <w:ind w:left="705" w:hanging="705"/>
        <w:rPr>
          <w:rFonts w:ascii="Verdana" w:hAnsi="Verdana"/>
          <w:sz w:val="20"/>
        </w:rPr>
      </w:pPr>
    </w:p>
    <w:p w14:paraId="56B4AFA7" w14:textId="77777777" w:rsidR="002E6BC5" w:rsidRDefault="002E6BC5" w:rsidP="00131C6E">
      <w:pPr>
        <w:spacing w:after="120" w:line="360" w:lineRule="auto"/>
        <w:rPr>
          <w:rFonts w:ascii="Verdana" w:hAnsi="Verdana"/>
          <w:b/>
          <w:sz w:val="20"/>
          <w:szCs w:val="20"/>
        </w:rPr>
      </w:pPr>
      <w:r w:rsidRPr="00A43F04">
        <w:rPr>
          <w:rFonts w:ascii="Verdana" w:hAnsi="Verdana"/>
          <w:b/>
          <w:sz w:val="20"/>
          <w:szCs w:val="20"/>
        </w:rPr>
        <w:t>ZAMAWIAJĄCY:</w:t>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00000091">
        <w:rPr>
          <w:rFonts w:ascii="Verdana" w:hAnsi="Verdana"/>
          <w:b/>
          <w:sz w:val="20"/>
          <w:szCs w:val="20"/>
        </w:rPr>
        <w:tab/>
      </w:r>
      <w:r w:rsidRPr="00A43F04">
        <w:rPr>
          <w:rFonts w:ascii="Verdana" w:hAnsi="Verdana"/>
          <w:b/>
          <w:sz w:val="20"/>
          <w:szCs w:val="20"/>
        </w:rPr>
        <w:tab/>
        <w:t xml:space="preserve"> WYKONAWCA:</w:t>
      </w:r>
    </w:p>
    <w:sectPr w:rsidR="002E6BC5">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CBAADC" w16cex:dateUtc="2025-03-14T1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701263" w16cid:durableId="0A88D51C"/>
  <w16cid:commentId w16cid:paraId="453B4477" w16cid:durableId="2BCBAADC"/>
  <w16cid:commentId w16cid:paraId="09595DD4" w16cid:durableId="75C87F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D9C29" w14:textId="77777777" w:rsidR="002E3A8E" w:rsidRDefault="002E3A8E" w:rsidP="002955A1">
      <w:r>
        <w:separator/>
      </w:r>
    </w:p>
  </w:endnote>
  <w:endnote w:type="continuationSeparator" w:id="0">
    <w:p w14:paraId="14ECDF03" w14:textId="77777777" w:rsidR="002E3A8E" w:rsidRDefault="002E3A8E" w:rsidP="00295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tarSymbol">
    <w:altName w:val="Times New Roman"/>
    <w:charset w:val="02"/>
    <w:family w:val="auto"/>
    <w:pitch w:val="default"/>
  </w:font>
  <w:font w:name="Verdana,Bold">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977222"/>
      <w:docPartObj>
        <w:docPartGallery w:val="Page Numbers (Bottom of Page)"/>
        <w:docPartUnique/>
      </w:docPartObj>
    </w:sdtPr>
    <w:sdtEndPr>
      <w:rPr>
        <w:rFonts w:ascii="Verdana" w:hAnsi="Verdana"/>
        <w:sz w:val="20"/>
        <w:szCs w:val="20"/>
      </w:rPr>
    </w:sdtEndPr>
    <w:sdtContent>
      <w:p w14:paraId="52BCE591" w14:textId="2F33E568" w:rsidR="006859BF" w:rsidRPr="00967586" w:rsidRDefault="006859BF">
        <w:pPr>
          <w:pStyle w:val="Stopka"/>
          <w:jc w:val="right"/>
          <w:rPr>
            <w:rFonts w:ascii="Verdana" w:hAnsi="Verdana"/>
            <w:sz w:val="20"/>
            <w:szCs w:val="20"/>
          </w:rPr>
        </w:pPr>
        <w:r w:rsidRPr="00967586">
          <w:rPr>
            <w:rFonts w:ascii="Verdana" w:hAnsi="Verdana"/>
            <w:sz w:val="20"/>
            <w:szCs w:val="20"/>
          </w:rPr>
          <w:fldChar w:fldCharType="begin"/>
        </w:r>
        <w:r w:rsidRPr="00967586">
          <w:rPr>
            <w:rFonts w:ascii="Verdana" w:hAnsi="Verdana"/>
            <w:sz w:val="20"/>
            <w:szCs w:val="20"/>
          </w:rPr>
          <w:instrText>PAGE   \* MERGEFORMAT</w:instrText>
        </w:r>
        <w:r w:rsidRPr="00967586">
          <w:rPr>
            <w:rFonts w:ascii="Verdana" w:hAnsi="Verdana"/>
            <w:sz w:val="20"/>
            <w:szCs w:val="20"/>
          </w:rPr>
          <w:fldChar w:fldCharType="separate"/>
        </w:r>
        <w:r w:rsidR="00601196">
          <w:rPr>
            <w:rFonts w:ascii="Verdana" w:hAnsi="Verdana"/>
            <w:noProof/>
            <w:sz w:val="20"/>
            <w:szCs w:val="20"/>
          </w:rPr>
          <w:t>12</w:t>
        </w:r>
        <w:r w:rsidRPr="00967586">
          <w:rPr>
            <w:rFonts w:ascii="Verdana" w:hAnsi="Verdana"/>
            <w:sz w:val="20"/>
            <w:szCs w:val="20"/>
          </w:rPr>
          <w:fldChar w:fldCharType="end"/>
        </w:r>
      </w:p>
    </w:sdtContent>
  </w:sdt>
  <w:p w14:paraId="33BFCD75" w14:textId="77777777" w:rsidR="006859BF" w:rsidRDefault="006859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F4B0D" w14:textId="77777777" w:rsidR="002E3A8E" w:rsidRDefault="002E3A8E" w:rsidP="002955A1">
      <w:r>
        <w:separator/>
      </w:r>
    </w:p>
  </w:footnote>
  <w:footnote w:type="continuationSeparator" w:id="0">
    <w:p w14:paraId="4BA47252" w14:textId="77777777" w:rsidR="002E3A8E" w:rsidRDefault="002E3A8E" w:rsidP="00295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069" w:hanging="360"/>
      </w:pPr>
    </w:lvl>
  </w:abstractNum>
  <w:abstractNum w:abstractNumId="1" w15:restartNumberingAfterBreak="0">
    <w:nsid w:val="00000004"/>
    <w:multiLevelType w:val="singleLevel"/>
    <w:tmpl w:val="00000004"/>
    <w:name w:val="WW8Num7"/>
    <w:lvl w:ilvl="0">
      <w:start w:val="1"/>
      <w:numFmt w:val="decimal"/>
      <w:lvlText w:val="%1."/>
      <w:lvlJc w:val="left"/>
      <w:pPr>
        <w:tabs>
          <w:tab w:val="num" w:pos="3960"/>
        </w:tabs>
        <w:ind w:left="3960" w:hanging="360"/>
      </w:pPr>
      <w:rPr>
        <w:rFonts w:ascii="Verdana" w:hAnsi="Verdana"/>
        <w:b w:val="0"/>
        <w:i w:val="0"/>
        <w:sz w:val="20"/>
      </w:rPr>
    </w:lvl>
  </w:abstractNum>
  <w:abstractNum w:abstractNumId="2" w15:restartNumberingAfterBreak="0">
    <w:nsid w:val="00000007"/>
    <w:multiLevelType w:val="singleLevel"/>
    <w:tmpl w:val="CE58BA26"/>
    <w:name w:val="WW8Num12"/>
    <w:lvl w:ilvl="0">
      <w:start w:val="1"/>
      <w:numFmt w:val="decimal"/>
      <w:lvlText w:val="%1."/>
      <w:lvlJc w:val="left"/>
      <w:pPr>
        <w:tabs>
          <w:tab w:val="num" w:pos="5400"/>
        </w:tabs>
        <w:ind w:left="5400" w:hanging="360"/>
      </w:pPr>
      <w:rPr>
        <w:rFonts w:ascii="Verdana" w:hAnsi="Verdana" w:cs="Times New Roman" w:hint="default"/>
        <w:b w:val="0"/>
        <w:i w:val="0"/>
        <w:sz w:val="20"/>
        <w:szCs w:val="20"/>
      </w:rPr>
    </w:lvl>
  </w:abstractNum>
  <w:abstractNum w:abstractNumId="3" w15:restartNumberingAfterBreak="0">
    <w:nsid w:val="00000008"/>
    <w:multiLevelType w:val="singleLevel"/>
    <w:tmpl w:val="00000008"/>
    <w:name w:val="WW8Num13"/>
    <w:lvl w:ilvl="0">
      <w:start w:val="1"/>
      <w:numFmt w:val="lowerLetter"/>
      <w:lvlText w:val="%1)"/>
      <w:lvlJc w:val="left"/>
      <w:pPr>
        <w:tabs>
          <w:tab w:val="num" w:pos="1080"/>
        </w:tabs>
        <w:ind w:left="1080" w:hanging="360"/>
      </w:pPr>
    </w:lvl>
  </w:abstractNum>
  <w:abstractNum w:abstractNumId="4" w15:restartNumberingAfterBreak="0">
    <w:nsid w:val="00000009"/>
    <w:multiLevelType w:val="singleLevel"/>
    <w:tmpl w:val="00000009"/>
    <w:name w:val="WW8Num18"/>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B"/>
    <w:multiLevelType w:val="singleLevel"/>
    <w:tmpl w:val="0000000B"/>
    <w:name w:val="WW8Num24"/>
    <w:lvl w:ilvl="0">
      <w:start w:val="1"/>
      <w:numFmt w:val="lowerLetter"/>
      <w:lvlText w:val="%1)"/>
      <w:lvlJc w:val="left"/>
      <w:pPr>
        <w:tabs>
          <w:tab w:val="num" w:pos="725"/>
        </w:tabs>
        <w:ind w:left="725" w:hanging="360"/>
      </w:pPr>
    </w:lvl>
  </w:abstractNum>
  <w:abstractNum w:abstractNumId="6" w15:restartNumberingAfterBreak="0">
    <w:nsid w:val="0000000C"/>
    <w:multiLevelType w:val="singleLevel"/>
    <w:tmpl w:val="0000000C"/>
    <w:name w:val="WW8Num26"/>
    <w:lvl w:ilvl="0">
      <w:start w:val="1"/>
      <w:numFmt w:val="decimal"/>
      <w:lvlText w:val="%1."/>
      <w:lvlJc w:val="left"/>
      <w:pPr>
        <w:tabs>
          <w:tab w:val="num" w:pos="0"/>
        </w:tabs>
        <w:ind w:left="3276" w:hanging="360"/>
      </w:pPr>
    </w:lvl>
  </w:abstractNum>
  <w:abstractNum w:abstractNumId="7" w15:restartNumberingAfterBreak="0">
    <w:nsid w:val="0000000D"/>
    <w:multiLevelType w:val="multilevel"/>
    <w:tmpl w:val="76843786"/>
    <w:name w:val="WW8Num31"/>
    <w:lvl w:ilvl="0">
      <w:start w:val="1"/>
      <w:numFmt w:val="lowerLetter"/>
      <w:lvlText w:val="%1)"/>
      <w:lvlJc w:val="left"/>
      <w:pPr>
        <w:tabs>
          <w:tab w:val="num" w:pos="2820"/>
        </w:tabs>
        <w:ind w:left="2820" w:hanging="360"/>
      </w:pPr>
    </w:lvl>
    <w:lvl w:ilvl="1">
      <w:start w:val="1"/>
      <w:numFmt w:val="decimal"/>
      <w:lvlText w:val="%2)"/>
      <w:lvlJc w:val="left"/>
      <w:pPr>
        <w:ind w:left="1440" w:hanging="360"/>
      </w:pPr>
      <w:rPr>
        <w:rFonts w:eastAsia="Calibri"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E"/>
    <w:multiLevelType w:val="singleLevel"/>
    <w:tmpl w:val="0000000E"/>
    <w:name w:val="WW8Num32"/>
    <w:lvl w:ilvl="0">
      <w:start w:val="1"/>
      <w:numFmt w:val="lowerLetter"/>
      <w:lvlText w:val="%1)"/>
      <w:lvlJc w:val="left"/>
      <w:pPr>
        <w:tabs>
          <w:tab w:val="num" w:pos="1080"/>
        </w:tabs>
        <w:ind w:left="1080" w:hanging="360"/>
      </w:pPr>
    </w:lvl>
  </w:abstractNum>
  <w:abstractNum w:abstractNumId="9" w15:restartNumberingAfterBreak="0">
    <w:nsid w:val="00000010"/>
    <w:multiLevelType w:val="singleLevel"/>
    <w:tmpl w:val="4E326D92"/>
    <w:name w:val="WW8Num36"/>
    <w:lvl w:ilvl="0">
      <w:start w:val="1"/>
      <w:numFmt w:val="lowerLetter"/>
      <w:lvlText w:val="%1)"/>
      <w:lvlJc w:val="left"/>
      <w:pPr>
        <w:tabs>
          <w:tab w:val="num" w:pos="0"/>
        </w:tabs>
        <w:ind w:left="720" w:hanging="360"/>
      </w:pPr>
      <w:rPr>
        <w:b w:val="0"/>
        <w:i w:val="0"/>
        <w:sz w:val="20"/>
        <w:szCs w:val="20"/>
      </w:rPr>
    </w:lvl>
  </w:abstractNum>
  <w:abstractNum w:abstractNumId="10" w15:restartNumberingAfterBreak="0">
    <w:nsid w:val="00000011"/>
    <w:multiLevelType w:val="multilevel"/>
    <w:tmpl w:val="000000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4B078E9"/>
    <w:multiLevelType w:val="multilevel"/>
    <w:tmpl w:val="C0A89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C53B09"/>
    <w:multiLevelType w:val="hybridMultilevel"/>
    <w:tmpl w:val="43CEC014"/>
    <w:lvl w:ilvl="0" w:tplc="55C4C11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3F60293"/>
    <w:multiLevelType w:val="multilevel"/>
    <w:tmpl w:val="D996C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4C30C1"/>
    <w:multiLevelType w:val="multilevel"/>
    <w:tmpl w:val="4AA64A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AC47B1D"/>
    <w:multiLevelType w:val="hybridMultilevel"/>
    <w:tmpl w:val="B57CC7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2B7435"/>
    <w:multiLevelType w:val="hybridMultilevel"/>
    <w:tmpl w:val="C986B4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756F08"/>
    <w:multiLevelType w:val="hybridMultilevel"/>
    <w:tmpl w:val="CF3E137A"/>
    <w:lvl w:ilvl="0" w:tplc="C0D2A9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37798A"/>
    <w:multiLevelType w:val="hybridMultilevel"/>
    <w:tmpl w:val="DC705192"/>
    <w:lvl w:ilvl="0" w:tplc="78468E96">
      <w:start w:val="2"/>
      <w:numFmt w:val="decimal"/>
      <w:lvlText w:val="%1."/>
      <w:lvlJc w:val="left"/>
      <w:pPr>
        <w:ind w:left="81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6B01F5"/>
    <w:multiLevelType w:val="hybridMultilevel"/>
    <w:tmpl w:val="0D5282F2"/>
    <w:lvl w:ilvl="0" w:tplc="9CCE25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E053E67"/>
    <w:multiLevelType w:val="hybridMultilevel"/>
    <w:tmpl w:val="928C973C"/>
    <w:lvl w:ilvl="0" w:tplc="5EEAB1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5EEAB158">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F66038"/>
    <w:multiLevelType w:val="hybridMultilevel"/>
    <w:tmpl w:val="68C8526A"/>
    <w:lvl w:ilvl="0" w:tplc="300CAF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57D2EF1"/>
    <w:multiLevelType w:val="hybridMultilevel"/>
    <w:tmpl w:val="BB60DE8E"/>
    <w:lvl w:ilvl="0" w:tplc="BA30777E">
      <w:start w:val="1"/>
      <w:numFmt w:val="decimal"/>
      <w:lvlText w:val="%1."/>
      <w:lvlJc w:val="left"/>
      <w:pPr>
        <w:ind w:left="819" w:hanging="360"/>
      </w:pPr>
      <w:rPr>
        <w:rFonts w:hint="default"/>
        <w:color w:val="auto"/>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3" w15:restartNumberingAfterBreak="0">
    <w:nsid w:val="7A4D33F0"/>
    <w:multiLevelType w:val="multilevel"/>
    <w:tmpl w:val="DAA46A06"/>
    <w:lvl w:ilvl="0">
      <w:start w:val="9"/>
      <w:numFmt w:val="decimal"/>
      <w:lvlText w:val="%1."/>
      <w:lvlJc w:val="left"/>
      <w:pPr>
        <w:tabs>
          <w:tab w:val="num" w:pos="720"/>
        </w:tabs>
        <w:ind w:left="720" w:hanging="360"/>
      </w:pPr>
      <w:rPr>
        <w:rFonts w:hint="default"/>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7B7213F0"/>
    <w:multiLevelType w:val="hybridMultilevel"/>
    <w:tmpl w:val="4866C4B4"/>
    <w:lvl w:ilvl="0" w:tplc="5EEAB1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
    <w:lvlOverride w:ilvl="0">
      <w:startOverride w:val="1"/>
    </w:lvlOverride>
  </w:num>
  <w:num w:numId="2">
    <w:abstractNumId w:val="15"/>
  </w:num>
  <w:num w:numId="3">
    <w:abstractNumId w:val="5"/>
    <w:lvlOverride w:ilvl="0">
      <w:startOverride w:val="1"/>
    </w:lvlOverride>
  </w:num>
  <w:num w:numId="4">
    <w:abstractNumId w:val="7"/>
    <w:lvlOverride w:ilvl="0">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8"/>
    <w:lvlOverride w:ilvl="0">
      <w:startOverride w:val="1"/>
    </w:lvlOverride>
  </w:num>
  <w:num w:numId="8">
    <w:abstractNumId w:val="22"/>
  </w:num>
  <w:num w:numId="9">
    <w:abstractNumId w:val="16"/>
  </w:num>
  <w:num w:numId="10">
    <w:abstractNumId w:val="12"/>
  </w:num>
  <w:num w:numId="11">
    <w:abstractNumId w:val="21"/>
  </w:num>
  <w:num w:numId="12">
    <w:abstractNumId w:val="14"/>
  </w:num>
  <w:num w:numId="13">
    <w:abstractNumId w:val="24"/>
  </w:num>
  <w:num w:numId="14">
    <w:abstractNumId w:val="18"/>
  </w:num>
  <w:num w:numId="15">
    <w:abstractNumId w:val="20"/>
  </w:num>
  <w:num w:numId="16">
    <w:abstractNumId w:val="17"/>
  </w:num>
  <w:num w:numId="17">
    <w:abstractNumId w:val="23"/>
  </w:num>
  <w:num w:numId="18">
    <w:abstractNumId w:val="11"/>
  </w:num>
  <w:num w:numId="19">
    <w:abstractNumId w:val="13"/>
  </w:num>
  <w:num w:numId="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C5"/>
    <w:rsid w:val="00000091"/>
    <w:rsid w:val="0000339E"/>
    <w:rsid w:val="00052C20"/>
    <w:rsid w:val="00070307"/>
    <w:rsid w:val="000A4952"/>
    <w:rsid w:val="000B716E"/>
    <w:rsid w:val="000B7D72"/>
    <w:rsid w:val="000C0169"/>
    <w:rsid w:val="000C3061"/>
    <w:rsid w:val="000C61E0"/>
    <w:rsid w:val="000D4472"/>
    <w:rsid w:val="000E3897"/>
    <w:rsid w:val="000E5A0A"/>
    <w:rsid w:val="001117B2"/>
    <w:rsid w:val="0012212F"/>
    <w:rsid w:val="00131C6E"/>
    <w:rsid w:val="00136CF9"/>
    <w:rsid w:val="001648D8"/>
    <w:rsid w:val="0017577D"/>
    <w:rsid w:val="001757A4"/>
    <w:rsid w:val="00184A00"/>
    <w:rsid w:val="0019769F"/>
    <w:rsid w:val="001A1D58"/>
    <w:rsid w:val="001A2B16"/>
    <w:rsid w:val="001C7094"/>
    <w:rsid w:val="001F28E5"/>
    <w:rsid w:val="001F77F9"/>
    <w:rsid w:val="0020121A"/>
    <w:rsid w:val="00201CB6"/>
    <w:rsid w:val="002369B0"/>
    <w:rsid w:val="0023711A"/>
    <w:rsid w:val="002410DA"/>
    <w:rsid w:val="002416D5"/>
    <w:rsid w:val="0025520A"/>
    <w:rsid w:val="00286D7E"/>
    <w:rsid w:val="002903B9"/>
    <w:rsid w:val="002955A1"/>
    <w:rsid w:val="00296AF4"/>
    <w:rsid w:val="002B3918"/>
    <w:rsid w:val="002D1BFC"/>
    <w:rsid w:val="002E3A8E"/>
    <w:rsid w:val="002E6BC5"/>
    <w:rsid w:val="002F5DA2"/>
    <w:rsid w:val="002F7F3C"/>
    <w:rsid w:val="00326C0F"/>
    <w:rsid w:val="0032768D"/>
    <w:rsid w:val="00341E30"/>
    <w:rsid w:val="003430D7"/>
    <w:rsid w:val="003450E4"/>
    <w:rsid w:val="00346154"/>
    <w:rsid w:val="00347BB7"/>
    <w:rsid w:val="0035247B"/>
    <w:rsid w:val="00370980"/>
    <w:rsid w:val="00381AF6"/>
    <w:rsid w:val="00393FC8"/>
    <w:rsid w:val="003946B6"/>
    <w:rsid w:val="003A286E"/>
    <w:rsid w:val="003E3A6C"/>
    <w:rsid w:val="003F5301"/>
    <w:rsid w:val="003F54BC"/>
    <w:rsid w:val="00421CC1"/>
    <w:rsid w:val="00437372"/>
    <w:rsid w:val="00442561"/>
    <w:rsid w:val="00460590"/>
    <w:rsid w:val="00465EAF"/>
    <w:rsid w:val="004776E7"/>
    <w:rsid w:val="00481CF0"/>
    <w:rsid w:val="004924F7"/>
    <w:rsid w:val="00494A5B"/>
    <w:rsid w:val="004C140E"/>
    <w:rsid w:val="004D2F13"/>
    <w:rsid w:val="004D2F99"/>
    <w:rsid w:val="004F4BFC"/>
    <w:rsid w:val="00503E78"/>
    <w:rsid w:val="00513DC6"/>
    <w:rsid w:val="0052096C"/>
    <w:rsid w:val="00530185"/>
    <w:rsid w:val="005377BE"/>
    <w:rsid w:val="005620DC"/>
    <w:rsid w:val="00563AF4"/>
    <w:rsid w:val="00563C28"/>
    <w:rsid w:val="0056607C"/>
    <w:rsid w:val="005927F6"/>
    <w:rsid w:val="00592D12"/>
    <w:rsid w:val="00595CFB"/>
    <w:rsid w:val="005976F9"/>
    <w:rsid w:val="005C027C"/>
    <w:rsid w:val="005F1E94"/>
    <w:rsid w:val="005F79EB"/>
    <w:rsid w:val="00600A78"/>
    <w:rsid w:val="00601196"/>
    <w:rsid w:val="00603190"/>
    <w:rsid w:val="0060402E"/>
    <w:rsid w:val="0062677B"/>
    <w:rsid w:val="00645D83"/>
    <w:rsid w:val="006513D9"/>
    <w:rsid w:val="006518BB"/>
    <w:rsid w:val="00654FE7"/>
    <w:rsid w:val="00660329"/>
    <w:rsid w:val="006818BA"/>
    <w:rsid w:val="006859BF"/>
    <w:rsid w:val="006A78CE"/>
    <w:rsid w:val="006B6053"/>
    <w:rsid w:val="006B7A83"/>
    <w:rsid w:val="006C3E8C"/>
    <w:rsid w:val="006C6FDA"/>
    <w:rsid w:val="006D1108"/>
    <w:rsid w:val="006D4D0A"/>
    <w:rsid w:val="006D78E1"/>
    <w:rsid w:val="006E5587"/>
    <w:rsid w:val="00706C48"/>
    <w:rsid w:val="0071697B"/>
    <w:rsid w:val="00724327"/>
    <w:rsid w:val="007438D4"/>
    <w:rsid w:val="007608D4"/>
    <w:rsid w:val="00767149"/>
    <w:rsid w:val="00775ED1"/>
    <w:rsid w:val="00776F12"/>
    <w:rsid w:val="007830C5"/>
    <w:rsid w:val="00784118"/>
    <w:rsid w:val="007A2AAF"/>
    <w:rsid w:val="007A2D45"/>
    <w:rsid w:val="007B3992"/>
    <w:rsid w:val="007B3F70"/>
    <w:rsid w:val="007C3B77"/>
    <w:rsid w:val="007D3A9D"/>
    <w:rsid w:val="007D597D"/>
    <w:rsid w:val="007E34CB"/>
    <w:rsid w:val="00803CAF"/>
    <w:rsid w:val="00807964"/>
    <w:rsid w:val="00810C3F"/>
    <w:rsid w:val="0081372E"/>
    <w:rsid w:val="0082348C"/>
    <w:rsid w:val="00827E6A"/>
    <w:rsid w:val="0083503F"/>
    <w:rsid w:val="00845A7C"/>
    <w:rsid w:val="00867C81"/>
    <w:rsid w:val="00882036"/>
    <w:rsid w:val="00890455"/>
    <w:rsid w:val="008A7EA2"/>
    <w:rsid w:val="008D2D72"/>
    <w:rsid w:val="008D7446"/>
    <w:rsid w:val="008F584C"/>
    <w:rsid w:val="00910F93"/>
    <w:rsid w:val="00911514"/>
    <w:rsid w:val="00913AAC"/>
    <w:rsid w:val="009262BA"/>
    <w:rsid w:val="00926FD9"/>
    <w:rsid w:val="00936E92"/>
    <w:rsid w:val="009412C4"/>
    <w:rsid w:val="009442E9"/>
    <w:rsid w:val="00951832"/>
    <w:rsid w:val="00960927"/>
    <w:rsid w:val="00967586"/>
    <w:rsid w:val="009734DC"/>
    <w:rsid w:val="009750D9"/>
    <w:rsid w:val="00985ED6"/>
    <w:rsid w:val="009915EA"/>
    <w:rsid w:val="0099629C"/>
    <w:rsid w:val="00997392"/>
    <w:rsid w:val="009A0F79"/>
    <w:rsid w:val="009A493D"/>
    <w:rsid w:val="009A4BBA"/>
    <w:rsid w:val="009C6275"/>
    <w:rsid w:val="009E73D0"/>
    <w:rsid w:val="009F08E8"/>
    <w:rsid w:val="009F5B3C"/>
    <w:rsid w:val="00A02E74"/>
    <w:rsid w:val="00A03A00"/>
    <w:rsid w:val="00A06CC6"/>
    <w:rsid w:val="00A0738F"/>
    <w:rsid w:val="00A14FFD"/>
    <w:rsid w:val="00A245FF"/>
    <w:rsid w:val="00A27F4F"/>
    <w:rsid w:val="00A314DC"/>
    <w:rsid w:val="00A43F04"/>
    <w:rsid w:val="00A4439B"/>
    <w:rsid w:val="00A527C5"/>
    <w:rsid w:val="00A9337B"/>
    <w:rsid w:val="00AA13BE"/>
    <w:rsid w:val="00AA2663"/>
    <w:rsid w:val="00AA3FE6"/>
    <w:rsid w:val="00AA5305"/>
    <w:rsid w:val="00AB78FA"/>
    <w:rsid w:val="00AF5B17"/>
    <w:rsid w:val="00AF63C9"/>
    <w:rsid w:val="00B11F9A"/>
    <w:rsid w:val="00B12C25"/>
    <w:rsid w:val="00B2147C"/>
    <w:rsid w:val="00B26DF2"/>
    <w:rsid w:val="00B27F86"/>
    <w:rsid w:val="00B33162"/>
    <w:rsid w:val="00B47388"/>
    <w:rsid w:val="00B65002"/>
    <w:rsid w:val="00B834F6"/>
    <w:rsid w:val="00BA2533"/>
    <w:rsid w:val="00BA500B"/>
    <w:rsid w:val="00BA744A"/>
    <w:rsid w:val="00BB1D2A"/>
    <w:rsid w:val="00BC5ED1"/>
    <w:rsid w:val="00BE3154"/>
    <w:rsid w:val="00C05C05"/>
    <w:rsid w:val="00C13B48"/>
    <w:rsid w:val="00C141CB"/>
    <w:rsid w:val="00C306FE"/>
    <w:rsid w:val="00C346ED"/>
    <w:rsid w:val="00C445E1"/>
    <w:rsid w:val="00C54523"/>
    <w:rsid w:val="00C634BE"/>
    <w:rsid w:val="00C77D74"/>
    <w:rsid w:val="00C81C3A"/>
    <w:rsid w:val="00CA582B"/>
    <w:rsid w:val="00CB6A83"/>
    <w:rsid w:val="00CB6EFA"/>
    <w:rsid w:val="00CD1338"/>
    <w:rsid w:val="00CE3497"/>
    <w:rsid w:val="00D21956"/>
    <w:rsid w:val="00D21ADF"/>
    <w:rsid w:val="00D343D2"/>
    <w:rsid w:val="00D40592"/>
    <w:rsid w:val="00D45088"/>
    <w:rsid w:val="00D507C4"/>
    <w:rsid w:val="00D535DB"/>
    <w:rsid w:val="00D56C1D"/>
    <w:rsid w:val="00D573CE"/>
    <w:rsid w:val="00D7211E"/>
    <w:rsid w:val="00D72C7D"/>
    <w:rsid w:val="00D81245"/>
    <w:rsid w:val="00DA0ED1"/>
    <w:rsid w:val="00DA27D6"/>
    <w:rsid w:val="00DC1E50"/>
    <w:rsid w:val="00DE337A"/>
    <w:rsid w:val="00DF0252"/>
    <w:rsid w:val="00DF2DB2"/>
    <w:rsid w:val="00E1172B"/>
    <w:rsid w:val="00E13A4C"/>
    <w:rsid w:val="00E2120A"/>
    <w:rsid w:val="00E36D23"/>
    <w:rsid w:val="00E4026F"/>
    <w:rsid w:val="00E450E3"/>
    <w:rsid w:val="00E45ED5"/>
    <w:rsid w:val="00E47341"/>
    <w:rsid w:val="00E52614"/>
    <w:rsid w:val="00E6058B"/>
    <w:rsid w:val="00E73610"/>
    <w:rsid w:val="00E763C3"/>
    <w:rsid w:val="00E840E3"/>
    <w:rsid w:val="00E95A03"/>
    <w:rsid w:val="00EA3857"/>
    <w:rsid w:val="00EB1BE3"/>
    <w:rsid w:val="00EB4511"/>
    <w:rsid w:val="00ED4E84"/>
    <w:rsid w:val="00F32366"/>
    <w:rsid w:val="00F42152"/>
    <w:rsid w:val="00F53278"/>
    <w:rsid w:val="00F543B9"/>
    <w:rsid w:val="00F64741"/>
    <w:rsid w:val="00F70394"/>
    <w:rsid w:val="00F71E45"/>
    <w:rsid w:val="00F7521F"/>
    <w:rsid w:val="00FA6F67"/>
    <w:rsid w:val="00FA77BD"/>
    <w:rsid w:val="00FB0ED2"/>
    <w:rsid w:val="00FB2374"/>
    <w:rsid w:val="00FB78C9"/>
    <w:rsid w:val="00FC04B7"/>
    <w:rsid w:val="00FC0553"/>
    <w:rsid w:val="00FC255C"/>
    <w:rsid w:val="00FE2F0F"/>
    <w:rsid w:val="00FE54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5D894"/>
  <w15:docId w15:val="{223009D2-D335-456C-BA4A-D83A469C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6B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E6BC5"/>
    <w:pPr>
      <w:keepNext/>
      <w:spacing w:before="240" w:after="60"/>
      <w:jc w:val="both"/>
      <w:outlineLvl w:val="0"/>
    </w:pPr>
    <w:rPr>
      <w:rFonts w:eastAsia="Arial Unicode MS"/>
      <w:b/>
      <w:sz w:val="25"/>
    </w:rPr>
  </w:style>
  <w:style w:type="paragraph" w:styleId="Nagwek4">
    <w:name w:val="heading 4"/>
    <w:basedOn w:val="Normalny"/>
    <w:next w:val="Normalny"/>
    <w:link w:val="Nagwek4Znak"/>
    <w:semiHidden/>
    <w:unhideWhenUsed/>
    <w:qFormat/>
    <w:rsid w:val="002E6BC5"/>
    <w:pPr>
      <w:keepNext/>
      <w:spacing w:before="120"/>
      <w:jc w:val="both"/>
      <w:outlineLvl w:val="3"/>
    </w:pPr>
    <w:rPr>
      <w:rFonts w:eastAsia="Arial Unicode M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6BC5"/>
    <w:rPr>
      <w:rFonts w:ascii="Times New Roman" w:eastAsia="Arial Unicode MS" w:hAnsi="Times New Roman" w:cs="Times New Roman"/>
      <w:b/>
      <w:sz w:val="25"/>
      <w:szCs w:val="24"/>
      <w:lang w:eastAsia="pl-PL"/>
    </w:rPr>
  </w:style>
  <w:style w:type="character" w:customStyle="1" w:styleId="Nagwek4Znak">
    <w:name w:val="Nagłówek 4 Znak"/>
    <w:basedOn w:val="Domylnaczcionkaakapitu"/>
    <w:link w:val="Nagwek4"/>
    <w:semiHidden/>
    <w:rsid w:val="002E6BC5"/>
    <w:rPr>
      <w:rFonts w:ascii="Times New Roman" w:eastAsia="Arial Unicode MS" w:hAnsi="Times New Roman" w:cs="Times New Roman"/>
      <w:i/>
      <w:iCs/>
      <w:sz w:val="24"/>
      <w:szCs w:val="24"/>
      <w:lang w:eastAsia="pl-PL"/>
    </w:rPr>
  </w:style>
  <w:style w:type="paragraph" w:styleId="Nagwek">
    <w:name w:val="header"/>
    <w:basedOn w:val="Normalny"/>
    <w:link w:val="NagwekZnak"/>
    <w:unhideWhenUsed/>
    <w:rsid w:val="002E6BC5"/>
    <w:pPr>
      <w:tabs>
        <w:tab w:val="center" w:pos="4536"/>
        <w:tab w:val="right" w:pos="9072"/>
      </w:tabs>
    </w:pPr>
    <w:rPr>
      <w:sz w:val="20"/>
      <w:szCs w:val="20"/>
    </w:rPr>
  </w:style>
  <w:style w:type="character" w:customStyle="1" w:styleId="NagwekZnak">
    <w:name w:val="Nagłówek Znak"/>
    <w:basedOn w:val="Domylnaczcionkaakapitu"/>
    <w:link w:val="Nagwek"/>
    <w:rsid w:val="002E6BC5"/>
    <w:rPr>
      <w:rFonts w:ascii="Times New Roman" w:eastAsia="Times New Roman" w:hAnsi="Times New Roman" w:cs="Times New Roman"/>
      <w:sz w:val="20"/>
      <w:szCs w:val="20"/>
      <w:lang w:eastAsia="pl-PL"/>
    </w:rPr>
  </w:style>
  <w:style w:type="paragraph" w:styleId="Lista">
    <w:name w:val="List"/>
    <w:basedOn w:val="Normalny"/>
    <w:unhideWhenUsed/>
    <w:rsid w:val="002E6BC5"/>
    <w:pPr>
      <w:ind w:left="283" w:hanging="283"/>
    </w:pPr>
    <w:rPr>
      <w:rFonts w:ascii="Arial" w:hAnsi="Arial"/>
      <w:szCs w:val="20"/>
    </w:rPr>
  </w:style>
  <w:style w:type="paragraph" w:styleId="Tekstpodstawowy">
    <w:name w:val="Body Text"/>
    <w:basedOn w:val="Normalny"/>
    <w:link w:val="TekstpodstawowyZnak"/>
    <w:unhideWhenUsed/>
    <w:rsid w:val="002E6BC5"/>
    <w:rPr>
      <w:szCs w:val="20"/>
    </w:rPr>
  </w:style>
  <w:style w:type="character" w:customStyle="1" w:styleId="TekstpodstawowyZnak">
    <w:name w:val="Tekst podstawowy Znak"/>
    <w:basedOn w:val="Domylnaczcionkaakapitu"/>
    <w:link w:val="Tekstpodstawowy"/>
    <w:rsid w:val="002E6BC5"/>
    <w:rPr>
      <w:rFonts w:ascii="Times New Roman" w:eastAsia="Times New Roman" w:hAnsi="Times New Roman" w:cs="Times New Roman"/>
      <w:sz w:val="24"/>
      <w:szCs w:val="20"/>
      <w:lang w:eastAsia="pl-PL"/>
    </w:rPr>
  </w:style>
  <w:style w:type="paragraph" w:styleId="Akapitzlist">
    <w:name w:val="List Paragraph"/>
    <w:aliases w:val="normalny tekst"/>
    <w:basedOn w:val="Normalny"/>
    <w:link w:val="AkapitzlistZnak"/>
    <w:uiPriority w:val="34"/>
    <w:qFormat/>
    <w:rsid w:val="002E6BC5"/>
    <w:pPr>
      <w:spacing w:after="200" w:line="276" w:lineRule="auto"/>
      <w:ind w:left="720"/>
    </w:pPr>
    <w:rPr>
      <w:rFonts w:ascii="Calibri" w:eastAsia="Calibri" w:hAnsi="Calibri"/>
      <w:sz w:val="22"/>
      <w:szCs w:val="22"/>
    </w:rPr>
  </w:style>
  <w:style w:type="paragraph" w:customStyle="1" w:styleId="NormalCyr">
    <w:name w:val="NormalCyr"/>
    <w:basedOn w:val="Normalny"/>
    <w:rsid w:val="002E6BC5"/>
    <w:rPr>
      <w:b/>
      <w:szCs w:val="20"/>
      <w:lang w:val="en-GB"/>
    </w:rPr>
  </w:style>
  <w:style w:type="paragraph" w:customStyle="1" w:styleId="Style1">
    <w:name w:val="Style1"/>
    <w:basedOn w:val="Normalny"/>
    <w:rsid w:val="002E6BC5"/>
    <w:pPr>
      <w:widowControl w:val="0"/>
      <w:autoSpaceDE w:val="0"/>
      <w:autoSpaceDN w:val="0"/>
      <w:adjustRightInd w:val="0"/>
    </w:pPr>
    <w:rPr>
      <w:rFonts w:ascii="Arial" w:hAnsi="Arial" w:cs="Arial"/>
    </w:rPr>
  </w:style>
  <w:style w:type="paragraph" w:customStyle="1" w:styleId="Tekstpodstawowywcity21">
    <w:name w:val="Tekst podstawowy wcięty 21"/>
    <w:basedOn w:val="Normalny"/>
    <w:rsid w:val="002E6BC5"/>
    <w:pPr>
      <w:suppressAutoHyphens/>
      <w:ind w:left="708"/>
      <w:jc w:val="both"/>
    </w:pPr>
    <w:rPr>
      <w:sz w:val="22"/>
      <w:szCs w:val="22"/>
      <w:lang w:eastAsia="ar-SA"/>
    </w:rPr>
  </w:style>
  <w:style w:type="paragraph" w:customStyle="1" w:styleId="Tekstpodstawowy31">
    <w:name w:val="Tekst podstawowy 31"/>
    <w:basedOn w:val="Normalny"/>
    <w:rsid w:val="002E6BC5"/>
    <w:pPr>
      <w:suppressAutoHyphens/>
      <w:spacing w:before="120"/>
      <w:jc w:val="both"/>
    </w:pPr>
    <w:rPr>
      <w:i/>
      <w:iCs/>
      <w:lang w:eastAsia="ar-SA"/>
    </w:rPr>
  </w:style>
  <w:style w:type="paragraph" w:customStyle="1" w:styleId="Tekstpodstawowy32">
    <w:name w:val="Tekst podstawowy 32"/>
    <w:basedOn w:val="Normalny"/>
    <w:rsid w:val="002E6BC5"/>
    <w:pPr>
      <w:suppressAutoHyphens/>
      <w:overflowPunct w:val="0"/>
      <w:autoSpaceDE w:val="0"/>
      <w:jc w:val="both"/>
    </w:pPr>
    <w:rPr>
      <w:szCs w:val="20"/>
      <w:lang w:eastAsia="ar-SA"/>
    </w:rPr>
  </w:style>
  <w:style w:type="paragraph" w:customStyle="1" w:styleId="Tekstpodstawowy21">
    <w:name w:val="Tekst podstawowy 21"/>
    <w:basedOn w:val="Normalny"/>
    <w:rsid w:val="002E6BC5"/>
    <w:pPr>
      <w:suppressAutoHyphens/>
      <w:spacing w:after="120" w:line="480" w:lineRule="auto"/>
    </w:pPr>
    <w:rPr>
      <w:lang w:eastAsia="ar-SA"/>
    </w:rPr>
  </w:style>
  <w:style w:type="paragraph" w:customStyle="1" w:styleId="Lista21">
    <w:name w:val="Lista 21"/>
    <w:basedOn w:val="Normalny"/>
    <w:rsid w:val="002E6BC5"/>
    <w:pPr>
      <w:suppressAutoHyphens/>
      <w:ind w:left="566" w:hanging="283"/>
    </w:pPr>
    <w:rPr>
      <w:lang w:eastAsia="ar-SA"/>
    </w:rPr>
  </w:style>
  <w:style w:type="character" w:customStyle="1" w:styleId="FontStyle12">
    <w:name w:val="Font Style12"/>
    <w:rsid w:val="002E6BC5"/>
    <w:rPr>
      <w:rFonts w:ascii="Arial" w:hAnsi="Arial" w:cs="Arial" w:hint="default"/>
      <w:sz w:val="20"/>
      <w:szCs w:val="20"/>
    </w:rPr>
  </w:style>
  <w:style w:type="paragraph" w:customStyle="1" w:styleId="Default">
    <w:name w:val="Default"/>
    <w:rsid w:val="00A527C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71697B"/>
    <w:rPr>
      <w:b/>
      <w:bCs w:val="0"/>
    </w:rPr>
  </w:style>
  <w:style w:type="paragraph" w:styleId="Tekstdymka">
    <w:name w:val="Balloon Text"/>
    <w:basedOn w:val="Normalny"/>
    <w:link w:val="TekstdymkaZnak"/>
    <w:uiPriority w:val="99"/>
    <w:semiHidden/>
    <w:unhideWhenUsed/>
    <w:rsid w:val="00AA2663"/>
    <w:rPr>
      <w:rFonts w:ascii="Tahoma" w:hAnsi="Tahoma" w:cs="Tahoma"/>
      <w:sz w:val="16"/>
      <w:szCs w:val="16"/>
    </w:rPr>
  </w:style>
  <w:style w:type="character" w:customStyle="1" w:styleId="TekstdymkaZnak">
    <w:name w:val="Tekst dymka Znak"/>
    <w:basedOn w:val="Domylnaczcionkaakapitu"/>
    <w:link w:val="Tekstdymka"/>
    <w:uiPriority w:val="99"/>
    <w:semiHidden/>
    <w:rsid w:val="00AA2663"/>
    <w:rPr>
      <w:rFonts w:ascii="Tahoma" w:eastAsia="Times New Roman" w:hAnsi="Tahoma" w:cs="Tahoma"/>
      <w:sz w:val="16"/>
      <w:szCs w:val="16"/>
      <w:lang w:eastAsia="pl-PL"/>
    </w:rPr>
  </w:style>
  <w:style w:type="paragraph" w:styleId="Stopka">
    <w:name w:val="footer"/>
    <w:basedOn w:val="Normalny"/>
    <w:link w:val="StopkaZnak"/>
    <w:uiPriority w:val="99"/>
    <w:unhideWhenUsed/>
    <w:rsid w:val="002955A1"/>
    <w:pPr>
      <w:tabs>
        <w:tab w:val="center" w:pos="4536"/>
        <w:tab w:val="right" w:pos="9072"/>
      </w:tabs>
    </w:pPr>
  </w:style>
  <w:style w:type="character" w:customStyle="1" w:styleId="StopkaZnak">
    <w:name w:val="Stopka Znak"/>
    <w:basedOn w:val="Domylnaczcionkaakapitu"/>
    <w:link w:val="Stopka"/>
    <w:uiPriority w:val="99"/>
    <w:rsid w:val="002955A1"/>
    <w:rPr>
      <w:rFonts w:ascii="Times New Roman" w:eastAsia="Times New Roman" w:hAnsi="Times New Roman" w:cs="Times New Roman"/>
      <w:sz w:val="24"/>
      <w:szCs w:val="24"/>
      <w:lang w:eastAsia="pl-PL"/>
    </w:rPr>
  </w:style>
  <w:style w:type="paragraph" w:customStyle="1" w:styleId="Akapitzlist1">
    <w:name w:val="Akapit z listą1"/>
    <w:basedOn w:val="Normalny"/>
    <w:rsid w:val="00FB2374"/>
    <w:pPr>
      <w:suppressAutoHyphens/>
      <w:spacing w:line="100" w:lineRule="atLeast"/>
      <w:ind w:left="720"/>
    </w:pPr>
    <w:rPr>
      <w:kern w:val="1"/>
      <w:lang w:eastAsia="hi-IN" w:bidi="hi-IN"/>
    </w:rPr>
  </w:style>
  <w:style w:type="character" w:customStyle="1" w:styleId="apple-converted-space">
    <w:name w:val="apple-converted-space"/>
    <w:basedOn w:val="Domylnaczcionkaakapitu"/>
    <w:rsid w:val="00FE54FF"/>
  </w:style>
  <w:style w:type="character" w:customStyle="1" w:styleId="AkapitzlistZnak">
    <w:name w:val="Akapit z listą Znak"/>
    <w:aliases w:val="normalny tekst Znak"/>
    <w:link w:val="Akapitzlist"/>
    <w:uiPriority w:val="34"/>
    <w:rsid w:val="002410DA"/>
    <w:rPr>
      <w:rFonts w:ascii="Calibri" w:eastAsia="Calibri" w:hAnsi="Calibri" w:cs="Times New Roman"/>
      <w:lang w:eastAsia="pl-PL"/>
    </w:rPr>
  </w:style>
  <w:style w:type="character" w:styleId="Hipercze">
    <w:name w:val="Hyperlink"/>
    <w:basedOn w:val="Domylnaczcionkaakapitu"/>
    <w:uiPriority w:val="99"/>
    <w:unhideWhenUsed/>
    <w:rsid w:val="00C306FE"/>
    <w:rPr>
      <w:color w:val="0000FF" w:themeColor="hyperlink"/>
      <w:u w:val="single"/>
    </w:rPr>
  </w:style>
  <w:style w:type="character" w:styleId="Odwoaniedokomentarza">
    <w:name w:val="annotation reference"/>
    <w:basedOn w:val="Domylnaczcionkaakapitu"/>
    <w:uiPriority w:val="99"/>
    <w:semiHidden/>
    <w:unhideWhenUsed/>
    <w:rsid w:val="00F64741"/>
    <w:rPr>
      <w:sz w:val="16"/>
      <w:szCs w:val="16"/>
    </w:rPr>
  </w:style>
  <w:style w:type="paragraph" w:styleId="Tekstkomentarza">
    <w:name w:val="annotation text"/>
    <w:basedOn w:val="Normalny"/>
    <w:link w:val="TekstkomentarzaZnak"/>
    <w:uiPriority w:val="99"/>
    <w:unhideWhenUsed/>
    <w:rsid w:val="00F64741"/>
    <w:rPr>
      <w:sz w:val="20"/>
      <w:szCs w:val="20"/>
    </w:rPr>
  </w:style>
  <w:style w:type="character" w:customStyle="1" w:styleId="TekstkomentarzaZnak">
    <w:name w:val="Tekst komentarza Znak"/>
    <w:basedOn w:val="Domylnaczcionkaakapitu"/>
    <w:link w:val="Tekstkomentarza"/>
    <w:uiPriority w:val="99"/>
    <w:rsid w:val="00F647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64741"/>
    <w:rPr>
      <w:b/>
      <w:bCs/>
    </w:rPr>
  </w:style>
  <w:style w:type="character" w:customStyle="1" w:styleId="TematkomentarzaZnak">
    <w:name w:val="Temat komentarza Znak"/>
    <w:basedOn w:val="TekstkomentarzaZnak"/>
    <w:link w:val="Tematkomentarza"/>
    <w:uiPriority w:val="99"/>
    <w:semiHidden/>
    <w:rsid w:val="00F64741"/>
    <w:rPr>
      <w:rFonts w:ascii="Times New Roman" w:eastAsia="Times New Roman" w:hAnsi="Times New Roman" w:cs="Times New Roman"/>
      <w:b/>
      <w:bCs/>
      <w:sz w:val="20"/>
      <w:szCs w:val="20"/>
      <w:lang w:eastAsia="pl-PL"/>
    </w:rPr>
  </w:style>
  <w:style w:type="paragraph" w:customStyle="1" w:styleId="pf0">
    <w:name w:val="pf0"/>
    <w:basedOn w:val="Normalny"/>
    <w:rsid w:val="00E840E3"/>
    <w:pPr>
      <w:spacing w:before="100" w:beforeAutospacing="1" w:after="100" w:afterAutospacing="1"/>
    </w:pPr>
  </w:style>
  <w:style w:type="character" w:customStyle="1" w:styleId="cf01">
    <w:name w:val="cf01"/>
    <w:basedOn w:val="Domylnaczcionkaakapitu"/>
    <w:rsid w:val="00E840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21896">
      <w:bodyDiv w:val="1"/>
      <w:marLeft w:val="0"/>
      <w:marRight w:val="0"/>
      <w:marTop w:val="0"/>
      <w:marBottom w:val="0"/>
      <w:divBdr>
        <w:top w:val="none" w:sz="0" w:space="0" w:color="auto"/>
        <w:left w:val="none" w:sz="0" w:space="0" w:color="auto"/>
        <w:bottom w:val="none" w:sz="0" w:space="0" w:color="auto"/>
        <w:right w:val="none" w:sz="0" w:space="0" w:color="auto"/>
      </w:divBdr>
      <w:divsChild>
        <w:div w:id="927077761">
          <w:marLeft w:val="1146"/>
          <w:marRight w:val="0"/>
          <w:marTop w:val="0"/>
          <w:marBottom w:val="0"/>
          <w:divBdr>
            <w:top w:val="none" w:sz="0" w:space="0" w:color="auto"/>
            <w:left w:val="none" w:sz="0" w:space="0" w:color="auto"/>
            <w:bottom w:val="none" w:sz="0" w:space="0" w:color="auto"/>
            <w:right w:val="none" w:sz="0" w:space="0" w:color="auto"/>
          </w:divBdr>
        </w:div>
        <w:div w:id="1794327536">
          <w:marLeft w:val="1146"/>
          <w:marRight w:val="0"/>
          <w:marTop w:val="0"/>
          <w:marBottom w:val="0"/>
          <w:divBdr>
            <w:top w:val="none" w:sz="0" w:space="0" w:color="auto"/>
            <w:left w:val="none" w:sz="0" w:space="0" w:color="auto"/>
            <w:bottom w:val="none" w:sz="0" w:space="0" w:color="auto"/>
            <w:right w:val="none" w:sz="0" w:space="0" w:color="auto"/>
          </w:divBdr>
        </w:div>
        <w:div w:id="1997566822">
          <w:marLeft w:val="1146"/>
          <w:marRight w:val="0"/>
          <w:marTop w:val="0"/>
          <w:marBottom w:val="0"/>
          <w:divBdr>
            <w:top w:val="none" w:sz="0" w:space="0" w:color="auto"/>
            <w:left w:val="none" w:sz="0" w:space="0" w:color="auto"/>
            <w:bottom w:val="none" w:sz="0" w:space="0" w:color="auto"/>
            <w:right w:val="none" w:sz="0" w:space="0" w:color="auto"/>
          </w:divBdr>
        </w:div>
      </w:divsChild>
    </w:div>
    <w:div w:id="196435907">
      <w:bodyDiv w:val="1"/>
      <w:marLeft w:val="0"/>
      <w:marRight w:val="0"/>
      <w:marTop w:val="0"/>
      <w:marBottom w:val="0"/>
      <w:divBdr>
        <w:top w:val="none" w:sz="0" w:space="0" w:color="auto"/>
        <w:left w:val="none" w:sz="0" w:space="0" w:color="auto"/>
        <w:bottom w:val="none" w:sz="0" w:space="0" w:color="auto"/>
        <w:right w:val="none" w:sz="0" w:space="0" w:color="auto"/>
      </w:divBdr>
      <w:divsChild>
        <w:div w:id="25520124">
          <w:marLeft w:val="360"/>
          <w:marRight w:val="0"/>
          <w:marTop w:val="0"/>
          <w:marBottom w:val="0"/>
          <w:divBdr>
            <w:top w:val="none" w:sz="0" w:space="0" w:color="auto"/>
            <w:left w:val="none" w:sz="0" w:space="0" w:color="auto"/>
            <w:bottom w:val="none" w:sz="0" w:space="0" w:color="auto"/>
            <w:right w:val="none" w:sz="0" w:space="0" w:color="auto"/>
          </w:divBdr>
        </w:div>
        <w:div w:id="213585511">
          <w:marLeft w:val="360"/>
          <w:marRight w:val="0"/>
          <w:marTop w:val="0"/>
          <w:marBottom w:val="0"/>
          <w:divBdr>
            <w:top w:val="none" w:sz="0" w:space="0" w:color="auto"/>
            <w:left w:val="none" w:sz="0" w:space="0" w:color="auto"/>
            <w:bottom w:val="none" w:sz="0" w:space="0" w:color="auto"/>
            <w:right w:val="none" w:sz="0" w:space="0" w:color="auto"/>
          </w:divBdr>
        </w:div>
        <w:div w:id="569461982">
          <w:marLeft w:val="360"/>
          <w:marRight w:val="0"/>
          <w:marTop w:val="0"/>
          <w:marBottom w:val="0"/>
          <w:divBdr>
            <w:top w:val="none" w:sz="0" w:space="0" w:color="auto"/>
            <w:left w:val="none" w:sz="0" w:space="0" w:color="auto"/>
            <w:bottom w:val="none" w:sz="0" w:space="0" w:color="auto"/>
            <w:right w:val="none" w:sz="0" w:space="0" w:color="auto"/>
          </w:divBdr>
        </w:div>
        <w:div w:id="994189161">
          <w:marLeft w:val="360"/>
          <w:marRight w:val="0"/>
          <w:marTop w:val="0"/>
          <w:marBottom w:val="0"/>
          <w:divBdr>
            <w:top w:val="none" w:sz="0" w:space="0" w:color="auto"/>
            <w:left w:val="none" w:sz="0" w:space="0" w:color="auto"/>
            <w:bottom w:val="none" w:sz="0" w:space="0" w:color="auto"/>
            <w:right w:val="none" w:sz="0" w:space="0" w:color="auto"/>
          </w:divBdr>
        </w:div>
        <w:div w:id="1541014633">
          <w:marLeft w:val="360"/>
          <w:marRight w:val="0"/>
          <w:marTop w:val="0"/>
          <w:marBottom w:val="0"/>
          <w:divBdr>
            <w:top w:val="none" w:sz="0" w:space="0" w:color="auto"/>
            <w:left w:val="none" w:sz="0" w:space="0" w:color="auto"/>
            <w:bottom w:val="none" w:sz="0" w:space="0" w:color="auto"/>
            <w:right w:val="none" w:sz="0" w:space="0" w:color="auto"/>
          </w:divBdr>
        </w:div>
      </w:divsChild>
    </w:div>
    <w:div w:id="473446851">
      <w:bodyDiv w:val="1"/>
      <w:marLeft w:val="0"/>
      <w:marRight w:val="0"/>
      <w:marTop w:val="0"/>
      <w:marBottom w:val="0"/>
      <w:divBdr>
        <w:top w:val="none" w:sz="0" w:space="0" w:color="auto"/>
        <w:left w:val="none" w:sz="0" w:space="0" w:color="auto"/>
        <w:bottom w:val="none" w:sz="0" w:space="0" w:color="auto"/>
        <w:right w:val="none" w:sz="0" w:space="0" w:color="auto"/>
      </w:divBdr>
    </w:div>
    <w:div w:id="992100540">
      <w:bodyDiv w:val="1"/>
      <w:marLeft w:val="0"/>
      <w:marRight w:val="0"/>
      <w:marTop w:val="0"/>
      <w:marBottom w:val="0"/>
      <w:divBdr>
        <w:top w:val="none" w:sz="0" w:space="0" w:color="auto"/>
        <w:left w:val="none" w:sz="0" w:space="0" w:color="auto"/>
        <w:bottom w:val="none" w:sz="0" w:space="0" w:color="auto"/>
        <w:right w:val="none" w:sz="0" w:space="0" w:color="auto"/>
      </w:divBdr>
    </w:div>
    <w:div w:id="1115367168">
      <w:bodyDiv w:val="1"/>
      <w:marLeft w:val="0"/>
      <w:marRight w:val="0"/>
      <w:marTop w:val="0"/>
      <w:marBottom w:val="0"/>
      <w:divBdr>
        <w:top w:val="none" w:sz="0" w:space="0" w:color="auto"/>
        <w:left w:val="none" w:sz="0" w:space="0" w:color="auto"/>
        <w:bottom w:val="none" w:sz="0" w:space="0" w:color="auto"/>
        <w:right w:val="none" w:sz="0" w:space="0" w:color="auto"/>
      </w:divBdr>
      <w:divsChild>
        <w:div w:id="657807399">
          <w:marLeft w:val="567"/>
          <w:marRight w:val="0"/>
          <w:marTop w:val="0"/>
          <w:marBottom w:val="120"/>
          <w:divBdr>
            <w:top w:val="none" w:sz="0" w:space="0" w:color="auto"/>
            <w:left w:val="none" w:sz="0" w:space="0" w:color="auto"/>
            <w:bottom w:val="none" w:sz="0" w:space="0" w:color="auto"/>
            <w:right w:val="none" w:sz="0" w:space="0" w:color="auto"/>
          </w:divBdr>
        </w:div>
        <w:div w:id="1095394040">
          <w:marLeft w:val="0"/>
          <w:marRight w:val="0"/>
          <w:marTop w:val="0"/>
          <w:marBottom w:val="0"/>
          <w:divBdr>
            <w:top w:val="none" w:sz="0" w:space="0" w:color="auto"/>
            <w:left w:val="none" w:sz="0" w:space="0" w:color="auto"/>
            <w:bottom w:val="none" w:sz="0" w:space="0" w:color="auto"/>
            <w:right w:val="none" w:sz="0" w:space="0" w:color="auto"/>
          </w:divBdr>
        </w:div>
        <w:div w:id="1660765164">
          <w:marLeft w:val="567"/>
          <w:marRight w:val="0"/>
          <w:marTop w:val="0"/>
          <w:marBottom w:val="120"/>
          <w:divBdr>
            <w:top w:val="none" w:sz="0" w:space="0" w:color="auto"/>
            <w:left w:val="none" w:sz="0" w:space="0" w:color="auto"/>
            <w:bottom w:val="none" w:sz="0" w:space="0" w:color="auto"/>
            <w:right w:val="none" w:sz="0" w:space="0" w:color="auto"/>
          </w:divBdr>
        </w:div>
        <w:div w:id="2001689982">
          <w:marLeft w:val="0"/>
          <w:marRight w:val="0"/>
          <w:marTop w:val="0"/>
          <w:marBottom w:val="0"/>
          <w:divBdr>
            <w:top w:val="none" w:sz="0" w:space="0" w:color="auto"/>
            <w:left w:val="none" w:sz="0" w:space="0" w:color="auto"/>
            <w:bottom w:val="none" w:sz="0" w:space="0" w:color="auto"/>
            <w:right w:val="none" w:sz="0" w:space="0" w:color="auto"/>
          </w:divBdr>
        </w:div>
        <w:div w:id="2071422434">
          <w:marLeft w:val="567"/>
          <w:marRight w:val="0"/>
          <w:marTop w:val="0"/>
          <w:marBottom w:val="120"/>
          <w:divBdr>
            <w:top w:val="none" w:sz="0" w:space="0" w:color="auto"/>
            <w:left w:val="none" w:sz="0" w:space="0" w:color="auto"/>
            <w:bottom w:val="none" w:sz="0" w:space="0" w:color="auto"/>
            <w:right w:val="none" w:sz="0" w:space="0" w:color="auto"/>
          </w:divBdr>
        </w:div>
      </w:divsChild>
    </w:div>
    <w:div w:id="1164862072">
      <w:bodyDiv w:val="1"/>
      <w:marLeft w:val="0"/>
      <w:marRight w:val="0"/>
      <w:marTop w:val="0"/>
      <w:marBottom w:val="0"/>
      <w:divBdr>
        <w:top w:val="none" w:sz="0" w:space="0" w:color="auto"/>
        <w:left w:val="none" w:sz="0" w:space="0" w:color="auto"/>
        <w:bottom w:val="none" w:sz="0" w:space="0" w:color="auto"/>
        <w:right w:val="none" w:sz="0" w:space="0" w:color="auto"/>
      </w:divBdr>
    </w:div>
    <w:div w:id="1167786430">
      <w:bodyDiv w:val="1"/>
      <w:marLeft w:val="0"/>
      <w:marRight w:val="0"/>
      <w:marTop w:val="0"/>
      <w:marBottom w:val="0"/>
      <w:divBdr>
        <w:top w:val="none" w:sz="0" w:space="0" w:color="auto"/>
        <w:left w:val="none" w:sz="0" w:space="0" w:color="auto"/>
        <w:bottom w:val="none" w:sz="0" w:space="0" w:color="auto"/>
        <w:right w:val="none" w:sz="0" w:space="0" w:color="auto"/>
      </w:divBdr>
    </w:div>
    <w:div w:id="1221752427">
      <w:bodyDiv w:val="1"/>
      <w:marLeft w:val="0"/>
      <w:marRight w:val="0"/>
      <w:marTop w:val="0"/>
      <w:marBottom w:val="0"/>
      <w:divBdr>
        <w:top w:val="none" w:sz="0" w:space="0" w:color="auto"/>
        <w:left w:val="none" w:sz="0" w:space="0" w:color="auto"/>
        <w:bottom w:val="none" w:sz="0" w:space="0" w:color="auto"/>
        <w:right w:val="none" w:sz="0" w:space="0" w:color="auto"/>
      </w:divBdr>
      <w:divsChild>
        <w:div w:id="801196829">
          <w:marLeft w:val="2520"/>
          <w:marRight w:val="0"/>
          <w:marTop w:val="0"/>
          <w:marBottom w:val="0"/>
          <w:divBdr>
            <w:top w:val="none" w:sz="0" w:space="0" w:color="auto"/>
            <w:left w:val="none" w:sz="0" w:space="0" w:color="auto"/>
            <w:bottom w:val="none" w:sz="0" w:space="0" w:color="auto"/>
            <w:right w:val="none" w:sz="0" w:space="0" w:color="auto"/>
          </w:divBdr>
        </w:div>
        <w:div w:id="1210070646">
          <w:marLeft w:val="720"/>
          <w:marRight w:val="0"/>
          <w:marTop w:val="0"/>
          <w:marBottom w:val="0"/>
          <w:divBdr>
            <w:top w:val="none" w:sz="0" w:space="0" w:color="auto"/>
            <w:left w:val="none" w:sz="0" w:space="0" w:color="auto"/>
            <w:bottom w:val="none" w:sz="0" w:space="0" w:color="auto"/>
            <w:right w:val="none" w:sz="0" w:space="0" w:color="auto"/>
          </w:divBdr>
        </w:div>
        <w:div w:id="1592665112">
          <w:marLeft w:val="993"/>
          <w:marRight w:val="0"/>
          <w:marTop w:val="0"/>
          <w:marBottom w:val="0"/>
          <w:divBdr>
            <w:top w:val="none" w:sz="0" w:space="0" w:color="auto"/>
            <w:left w:val="none" w:sz="0" w:space="0" w:color="auto"/>
            <w:bottom w:val="none" w:sz="0" w:space="0" w:color="auto"/>
            <w:right w:val="none" w:sz="0" w:space="0" w:color="auto"/>
          </w:divBdr>
        </w:div>
        <w:div w:id="1955676891">
          <w:marLeft w:val="720"/>
          <w:marRight w:val="0"/>
          <w:marTop w:val="0"/>
          <w:marBottom w:val="0"/>
          <w:divBdr>
            <w:top w:val="none" w:sz="0" w:space="0" w:color="auto"/>
            <w:left w:val="none" w:sz="0" w:space="0" w:color="auto"/>
            <w:bottom w:val="none" w:sz="0" w:space="0" w:color="auto"/>
            <w:right w:val="none" w:sz="0" w:space="0" w:color="auto"/>
          </w:divBdr>
        </w:div>
      </w:divsChild>
    </w:div>
    <w:div w:id="1304509852">
      <w:bodyDiv w:val="1"/>
      <w:marLeft w:val="0"/>
      <w:marRight w:val="0"/>
      <w:marTop w:val="0"/>
      <w:marBottom w:val="0"/>
      <w:divBdr>
        <w:top w:val="none" w:sz="0" w:space="0" w:color="auto"/>
        <w:left w:val="none" w:sz="0" w:space="0" w:color="auto"/>
        <w:bottom w:val="none" w:sz="0" w:space="0" w:color="auto"/>
        <w:right w:val="none" w:sz="0" w:space="0" w:color="auto"/>
      </w:divBdr>
    </w:div>
    <w:div w:id="1316573139">
      <w:bodyDiv w:val="1"/>
      <w:marLeft w:val="0"/>
      <w:marRight w:val="0"/>
      <w:marTop w:val="0"/>
      <w:marBottom w:val="0"/>
      <w:divBdr>
        <w:top w:val="none" w:sz="0" w:space="0" w:color="auto"/>
        <w:left w:val="none" w:sz="0" w:space="0" w:color="auto"/>
        <w:bottom w:val="none" w:sz="0" w:space="0" w:color="auto"/>
        <w:right w:val="none" w:sz="0" w:space="0" w:color="auto"/>
      </w:divBdr>
    </w:div>
    <w:div w:id="1366252357">
      <w:bodyDiv w:val="1"/>
      <w:marLeft w:val="0"/>
      <w:marRight w:val="0"/>
      <w:marTop w:val="0"/>
      <w:marBottom w:val="0"/>
      <w:divBdr>
        <w:top w:val="none" w:sz="0" w:space="0" w:color="auto"/>
        <w:left w:val="none" w:sz="0" w:space="0" w:color="auto"/>
        <w:bottom w:val="none" w:sz="0" w:space="0" w:color="auto"/>
        <w:right w:val="none" w:sz="0" w:space="0" w:color="auto"/>
      </w:divBdr>
    </w:div>
    <w:div w:id="1427724649">
      <w:bodyDiv w:val="1"/>
      <w:marLeft w:val="0"/>
      <w:marRight w:val="0"/>
      <w:marTop w:val="0"/>
      <w:marBottom w:val="0"/>
      <w:divBdr>
        <w:top w:val="none" w:sz="0" w:space="0" w:color="auto"/>
        <w:left w:val="none" w:sz="0" w:space="0" w:color="auto"/>
        <w:bottom w:val="none" w:sz="0" w:space="0" w:color="auto"/>
        <w:right w:val="none" w:sz="0" w:space="0" w:color="auto"/>
      </w:divBdr>
    </w:div>
    <w:div w:id="1594508011">
      <w:bodyDiv w:val="1"/>
      <w:marLeft w:val="0"/>
      <w:marRight w:val="0"/>
      <w:marTop w:val="0"/>
      <w:marBottom w:val="0"/>
      <w:divBdr>
        <w:top w:val="none" w:sz="0" w:space="0" w:color="auto"/>
        <w:left w:val="none" w:sz="0" w:space="0" w:color="auto"/>
        <w:bottom w:val="none" w:sz="0" w:space="0" w:color="auto"/>
        <w:right w:val="none" w:sz="0" w:space="0" w:color="auto"/>
      </w:divBdr>
    </w:div>
    <w:div w:id="1678115447">
      <w:bodyDiv w:val="1"/>
      <w:marLeft w:val="0"/>
      <w:marRight w:val="0"/>
      <w:marTop w:val="0"/>
      <w:marBottom w:val="0"/>
      <w:divBdr>
        <w:top w:val="none" w:sz="0" w:space="0" w:color="auto"/>
        <w:left w:val="none" w:sz="0" w:space="0" w:color="auto"/>
        <w:bottom w:val="none" w:sz="0" w:space="0" w:color="auto"/>
        <w:right w:val="none" w:sz="0" w:space="0" w:color="auto"/>
      </w:divBdr>
    </w:div>
    <w:div w:id="1827671885">
      <w:bodyDiv w:val="1"/>
      <w:marLeft w:val="0"/>
      <w:marRight w:val="0"/>
      <w:marTop w:val="0"/>
      <w:marBottom w:val="0"/>
      <w:divBdr>
        <w:top w:val="none" w:sz="0" w:space="0" w:color="auto"/>
        <w:left w:val="none" w:sz="0" w:space="0" w:color="auto"/>
        <w:bottom w:val="none" w:sz="0" w:space="0" w:color="auto"/>
        <w:right w:val="none" w:sz="0" w:space="0" w:color="auto"/>
      </w:divBdr>
    </w:div>
    <w:div w:id="2025277388">
      <w:bodyDiv w:val="1"/>
      <w:marLeft w:val="0"/>
      <w:marRight w:val="0"/>
      <w:marTop w:val="0"/>
      <w:marBottom w:val="0"/>
      <w:divBdr>
        <w:top w:val="none" w:sz="0" w:space="0" w:color="auto"/>
        <w:left w:val="none" w:sz="0" w:space="0" w:color="auto"/>
        <w:bottom w:val="none" w:sz="0" w:space="0" w:color="auto"/>
        <w:right w:val="none" w:sz="0" w:space="0" w:color="auto"/>
      </w:divBdr>
      <w:divsChild>
        <w:div w:id="1781799217">
          <w:marLeft w:val="567"/>
          <w:marRight w:val="0"/>
          <w:marTop w:val="0"/>
          <w:marBottom w:val="0"/>
          <w:divBdr>
            <w:top w:val="none" w:sz="0" w:space="0" w:color="auto"/>
            <w:left w:val="none" w:sz="0" w:space="0" w:color="auto"/>
            <w:bottom w:val="none" w:sz="0" w:space="0" w:color="auto"/>
            <w:right w:val="none" w:sz="0" w:space="0" w:color="auto"/>
          </w:divBdr>
        </w:div>
        <w:div w:id="2143032745">
          <w:marLeft w:val="567"/>
          <w:marRight w:val="0"/>
          <w:marTop w:val="0"/>
          <w:marBottom w:val="0"/>
          <w:divBdr>
            <w:top w:val="none" w:sz="0" w:space="0" w:color="auto"/>
            <w:left w:val="none" w:sz="0" w:space="0" w:color="auto"/>
            <w:bottom w:val="none" w:sz="0" w:space="0" w:color="auto"/>
            <w:right w:val="none" w:sz="0" w:space="0" w:color="auto"/>
          </w:divBdr>
        </w:div>
      </w:divsChild>
    </w:div>
    <w:div w:id="211971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2E30-AA72-4C8B-8821-278981FC5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3634</Words>
  <Characters>21805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Ulżyk Monika</dc:creator>
  <cp:keywords/>
  <dc:description/>
  <cp:lastModifiedBy>Izabela Holub</cp:lastModifiedBy>
  <cp:revision>10</cp:revision>
  <cp:lastPrinted>2021-08-31T11:54:00Z</cp:lastPrinted>
  <dcterms:created xsi:type="dcterms:W3CDTF">2025-03-13T07:26:00Z</dcterms:created>
  <dcterms:modified xsi:type="dcterms:W3CDTF">2025-03-18T07:35:00Z</dcterms:modified>
</cp:coreProperties>
</file>